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10382A" w14:textId="77777777" w:rsidR="007C4796" w:rsidRPr="00BB2707" w:rsidRDefault="007C4796" w:rsidP="004F7A4D">
      <w:pPr>
        <w:spacing w:line="280" w:lineRule="exact"/>
        <w:rPr>
          <w:rFonts w:ascii="Times New Roman" w:hAnsi="Times New Roman"/>
          <w:b/>
          <w:szCs w:val="28"/>
          <w:lang w:val="en-US"/>
        </w:rPr>
      </w:pPr>
    </w:p>
    <w:p w14:paraId="5747669E" w14:textId="77777777" w:rsidR="00C31DEC" w:rsidRPr="004E163B" w:rsidRDefault="00C31DEC" w:rsidP="007A5509">
      <w:pPr>
        <w:spacing w:line="280" w:lineRule="exact"/>
        <w:ind w:firstLine="5245"/>
        <w:rPr>
          <w:rFonts w:ascii="Times New Roman" w:hAnsi="Times New Roman"/>
          <w:b/>
          <w:szCs w:val="28"/>
          <w:lang w:val="uk-UA"/>
        </w:rPr>
      </w:pPr>
    </w:p>
    <w:p w14:paraId="6938A08D" w14:textId="77777777" w:rsidR="007A5509" w:rsidRPr="004E163B" w:rsidRDefault="007A5509" w:rsidP="009F0977">
      <w:pPr>
        <w:spacing w:line="360" w:lineRule="auto"/>
        <w:ind w:firstLine="4962"/>
        <w:rPr>
          <w:rFonts w:ascii="Times New Roman" w:hAnsi="Times New Roman"/>
          <w:bCs/>
          <w:szCs w:val="28"/>
          <w:lang w:val="uk-UA"/>
        </w:rPr>
      </w:pPr>
      <w:r w:rsidRPr="004E163B">
        <w:rPr>
          <w:rFonts w:ascii="Times New Roman" w:hAnsi="Times New Roman"/>
          <w:bCs/>
          <w:szCs w:val="28"/>
          <w:lang w:val="uk-UA"/>
        </w:rPr>
        <w:t>Додаток</w:t>
      </w:r>
    </w:p>
    <w:p w14:paraId="3C74234E" w14:textId="00770B5F" w:rsidR="004F7E51" w:rsidRPr="004E163B" w:rsidRDefault="007A5509" w:rsidP="009F0977">
      <w:pPr>
        <w:spacing w:line="360" w:lineRule="auto"/>
        <w:ind w:left="4956" w:firstLine="6"/>
        <w:rPr>
          <w:rFonts w:ascii="Times New Roman" w:hAnsi="Times New Roman"/>
          <w:bCs/>
          <w:szCs w:val="28"/>
          <w:lang w:val="uk-UA"/>
        </w:rPr>
      </w:pPr>
      <w:r w:rsidRPr="004E163B">
        <w:rPr>
          <w:rFonts w:ascii="Times New Roman" w:hAnsi="Times New Roman"/>
          <w:bCs/>
          <w:szCs w:val="28"/>
          <w:lang w:val="uk-UA"/>
        </w:rPr>
        <w:t>до р</w:t>
      </w:r>
      <w:r w:rsidR="007C4796" w:rsidRPr="004E163B">
        <w:rPr>
          <w:rFonts w:ascii="Times New Roman" w:hAnsi="Times New Roman"/>
          <w:bCs/>
          <w:szCs w:val="28"/>
          <w:lang w:val="uk-UA"/>
        </w:rPr>
        <w:t>ішення</w:t>
      </w:r>
      <w:r w:rsidR="004F7E51" w:rsidRPr="004E163B">
        <w:rPr>
          <w:rFonts w:ascii="Times New Roman" w:hAnsi="Times New Roman"/>
          <w:bCs/>
          <w:szCs w:val="28"/>
          <w:lang w:val="uk-UA"/>
        </w:rPr>
        <w:t xml:space="preserve"> Бучанської міської ради </w:t>
      </w:r>
      <w:r w:rsidR="000512FB" w:rsidRPr="004E163B">
        <w:rPr>
          <w:rFonts w:ascii="Times New Roman" w:hAnsi="Times New Roman"/>
          <w:bCs/>
          <w:szCs w:val="28"/>
          <w:lang w:val="uk-UA"/>
        </w:rPr>
        <w:t xml:space="preserve">від </w:t>
      </w:r>
      <w:r w:rsidR="00DD2CFB">
        <w:rPr>
          <w:rFonts w:ascii="Times New Roman" w:hAnsi="Times New Roman"/>
          <w:bCs/>
          <w:szCs w:val="28"/>
          <w:lang w:val="uk-UA"/>
        </w:rPr>
        <w:t>05.03</w:t>
      </w:r>
      <w:r w:rsidR="009F0977" w:rsidRPr="004E163B">
        <w:rPr>
          <w:rFonts w:ascii="Times New Roman" w:hAnsi="Times New Roman"/>
          <w:bCs/>
          <w:szCs w:val="28"/>
          <w:lang w:val="uk-UA"/>
        </w:rPr>
        <w:t>.</w:t>
      </w:r>
      <w:r w:rsidR="00DD2CFB">
        <w:rPr>
          <w:rFonts w:ascii="Times New Roman" w:hAnsi="Times New Roman"/>
          <w:bCs/>
          <w:szCs w:val="28"/>
          <w:lang w:val="uk-UA"/>
        </w:rPr>
        <w:t>2024</w:t>
      </w:r>
      <w:r w:rsidR="000512FB" w:rsidRPr="004E163B">
        <w:rPr>
          <w:rFonts w:ascii="Times New Roman" w:hAnsi="Times New Roman"/>
          <w:bCs/>
          <w:szCs w:val="28"/>
          <w:lang w:val="uk-UA"/>
        </w:rPr>
        <w:t xml:space="preserve"> р.</w:t>
      </w:r>
      <w:r w:rsidR="009F0977" w:rsidRPr="004E163B">
        <w:rPr>
          <w:rFonts w:ascii="Times New Roman" w:hAnsi="Times New Roman"/>
          <w:bCs/>
          <w:szCs w:val="28"/>
          <w:lang w:val="uk-UA"/>
        </w:rPr>
        <w:t xml:space="preserve"> </w:t>
      </w:r>
      <w:r w:rsidR="00304B28" w:rsidRPr="004E163B">
        <w:rPr>
          <w:rFonts w:ascii="Times New Roman" w:hAnsi="Times New Roman"/>
          <w:bCs/>
          <w:szCs w:val="28"/>
          <w:lang w:val="uk-UA"/>
        </w:rPr>
        <w:t>№</w:t>
      </w:r>
      <w:r w:rsidR="00E62E7A" w:rsidRPr="004E163B">
        <w:rPr>
          <w:rFonts w:ascii="Times New Roman" w:hAnsi="Times New Roman"/>
          <w:bCs/>
          <w:szCs w:val="28"/>
          <w:lang w:val="uk-UA"/>
        </w:rPr>
        <w:t xml:space="preserve"> </w:t>
      </w:r>
      <w:r w:rsidR="00DD2CFB">
        <w:rPr>
          <w:rFonts w:ascii="Times New Roman" w:hAnsi="Times New Roman"/>
          <w:bCs/>
          <w:color w:val="000000"/>
          <w:szCs w:val="28"/>
          <w:lang w:val="uk-UA"/>
        </w:rPr>
        <w:t>4220</w:t>
      </w:r>
      <w:r w:rsidR="009F0977" w:rsidRPr="004E163B">
        <w:rPr>
          <w:rFonts w:ascii="Times New Roman" w:hAnsi="Times New Roman"/>
          <w:bCs/>
          <w:color w:val="000000"/>
          <w:szCs w:val="28"/>
          <w:lang w:val="uk-UA"/>
        </w:rPr>
        <w:t>-5</w:t>
      </w:r>
      <w:r w:rsidR="00DD2CFB">
        <w:rPr>
          <w:rFonts w:ascii="Times New Roman" w:hAnsi="Times New Roman"/>
          <w:bCs/>
          <w:color w:val="000000"/>
          <w:szCs w:val="28"/>
          <w:lang w:val="uk-UA"/>
        </w:rPr>
        <w:t>6</w:t>
      </w:r>
      <w:r w:rsidR="000512FB" w:rsidRPr="004E163B">
        <w:rPr>
          <w:rFonts w:ascii="Times New Roman" w:hAnsi="Times New Roman"/>
          <w:bCs/>
          <w:color w:val="000000"/>
          <w:szCs w:val="28"/>
          <w:lang w:val="uk-UA"/>
        </w:rPr>
        <w:t>-VIІІ</w:t>
      </w:r>
      <w:r w:rsidR="000512FB" w:rsidRPr="004E163B">
        <w:rPr>
          <w:rFonts w:ascii="Times New Roman" w:hAnsi="Times New Roman"/>
          <w:bCs/>
          <w:szCs w:val="28"/>
          <w:lang w:val="uk-UA"/>
        </w:rPr>
        <w:t xml:space="preserve"> </w:t>
      </w:r>
    </w:p>
    <w:p w14:paraId="4E7B3842" w14:textId="77777777" w:rsidR="00F67858" w:rsidRPr="004E163B" w:rsidRDefault="00F67858" w:rsidP="009F0977">
      <w:pPr>
        <w:spacing w:line="360" w:lineRule="auto"/>
        <w:jc w:val="center"/>
        <w:rPr>
          <w:rFonts w:ascii="Times New Roman" w:hAnsi="Times New Roman"/>
          <w:szCs w:val="28"/>
          <w:lang w:val="uk-UA"/>
        </w:rPr>
      </w:pPr>
    </w:p>
    <w:p w14:paraId="682A1C68" w14:textId="77777777" w:rsidR="00F67858" w:rsidRPr="004E163B" w:rsidRDefault="00F67858" w:rsidP="009F0977">
      <w:pPr>
        <w:spacing w:line="360" w:lineRule="auto"/>
        <w:jc w:val="center"/>
        <w:rPr>
          <w:rFonts w:ascii="Times New Roman" w:hAnsi="Times New Roman"/>
          <w:szCs w:val="28"/>
          <w:lang w:val="uk-UA"/>
        </w:rPr>
      </w:pPr>
    </w:p>
    <w:p w14:paraId="3290B938" w14:textId="77777777" w:rsidR="00F67858" w:rsidRPr="004E163B" w:rsidRDefault="00F67858" w:rsidP="009F0977">
      <w:pPr>
        <w:spacing w:line="360" w:lineRule="auto"/>
        <w:jc w:val="center"/>
        <w:rPr>
          <w:rFonts w:ascii="Times New Roman" w:hAnsi="Times New Roman"/>
          <w:b/>
          <w:szCs w:val="28"/>
          <w:lang w:val="uk-UA"/>
        </w:rPr>
      </w:pPr>
      <w:r w:rsidRPr="004E163B">
        <w:rPr>
          <w:rFonts w:ascii="Times New Roman" w:hAnsi="Times New Roman"/>
          <w:b/>
          <w:szCs w:val="28"/>
          <w:lang w:val="uk-UA"/>
        </w:rPr>
        <w:t xml:space="preserve">                                             </w:t>
      </w:r>
    </w:p>
    <w:p w14:paraId="751E6159" w14:textId="77777777" w:rsidR="00F67858" w:rsidRPr="004E163B" w:rsidRDefault="00F67858" w:rsidP="009F0977">
      <w:pPr>
        <w:spacing w:line="360" w:lineRule="auto"/>
        <w:jc w:val="center"/>
        <w:rPr>
          <w:rFonts w:ascii="Times New Roman" w:hAnsi="Times New Roman"/>
          <w:szCs w:val="28"/>
          <w:lang w:val="uk-UA"/>
        </w:rPr>
      </w:pPr>
    </w:p>
    <w:p w14:paraId="29898287" w14:textId="77777777" w:rsidR="000B06B6" w:rsidRPr="004E163B" w:rsidRDefault="000B06B6" w:rsidP="009F0977">
      <w:pPr>
        <w:spacing w:line="360" w:lineRule="auto"/>
        <w:jc w:val="center"/>
        <w:rPr>
          <w:rFonts w:ascii="Times New Roman" w:hAnsi="Times New Roman"/>
          <w:szCs w:val="28"/>
          <w:lang w:val="uk-UA"/>
        </w:rPr>
      </w:pPr>
    </w:p>
    <w:p w14:paraId="1B613DCD" w14:textId="77777777" w:rsidR="003F4BD3" w:rsidRPr="004E163B" w:rsidRDefault="003F4BD3" w:rsidP="009F0977">
      <w:pPr>
        <w:spacing w:line="360" w:lineRule="auto"/>
        <w:ind w:left="8496"/>
        <w:jc w:val="center"/>
        <w:rPr>
          <w:rFonts w:ascii="Times New Roman" w:hAnsi="Times New Roman"/>
          <w:b/>
          <w:szCs w:val="28"/>
          <w:u w:val="single"/>
          <w:lang w:val="uk-UA"/>
        </w:rPr>
      </w:pPr>
    </w:p>
    <w:p w14:paraId="7C8CA342" w14:textId="77777777" w:rsidR="00F67858" w:rsidRPr="004E163B" w:rsidRDefault="00F67858" w:rsidP="009F0977">
      <w:pPr>
        <w:spacing w:line="360" w:lineRule="auto"/>
        <w:ind w:left="8496"/>
        <w:jc w:val="center"/>
        <w:rPr>
          <w:rFonts w:ascii="Times New Roman" w:hAnsi="Times New Roman"/>
          <w:b/>
          <w:szCs w:val="28"/>
          <w:u w:val="single"/>
          <w:lang w:val="uk-UA"/>
        </w:rPr>
      </w:pPr>
    </w:p>
    <w:p w14:paraId="3A600740" w14:textId="77777777" w:rsidR="00F67858" w:rsidRPr="004E163B" w:rsidRDefault="00F67858" w:rsidP="009F0977">
      <w:pPr>
        <w:spacing w:line="360" w:lineRule="auto"/>
        <w:ind w:left="8496"/>
        <w:jc w:val="center"/>
        <w:rPr>
          <w:rFonts w:ascii="Times New Roman" w:hAnsi="Times New Roman"/>
          <w:b/>
          <w:szCs w:val="28"/>
          <w:u w:val="single"/>
          <w:lang w:val="uk-UA"/>
        </w:rPr>
      </w:pPr>
    </w:p>
    <w:p w14:paraId="1102E7DD" w14:textId="77777777" w:rsidR="00F67858" w:rsidRPr="004E163B" w:rsidRDefault="00F67858" w:rsidP="009F0977">
      <w:pPr>
        <w:spacing w:line="360" w:lineRule="auto"/>
        <w:ind w:left="8496"/>
        <w:jc w:val="center"/>
        <w:rPr>
          <w:rFonts w:ascii="Times New Roman" w:hAnsi="Times New Roman"/>
          <w:b/>
          <w:szCs w:val="28"/>
          <w:u w:val="single"/>
          <w:lang w:val="uk-UA"/>
        </w:rPr>
      </w:pPr>
    </w:p>
    <w:p w14:paraId="3785B2F2" w14:textId="77777777" w:rsidR="00F67858" w:rsidRPr="004E163B" w:rsidRDefault="004F7E51" w:rsidP="009F0977">
      <w:pPr>
        <w:spacing w:line="360" w:lineRule="auto"/>
        <w:jc w:val="center"/>
        <w:rPr>
          <w:rFonts w:ascii="Times New Roman" w:hAnsi="Times New Roman"/>
          <w:b/>
          <w:szCs w:val="28"/>
          <w:lang w:val="uk-UA"/>
        </w:rPr>
      </w:pPr>
      <w:r w:rsidRPr="004E163B">
        <w:rPr>
          <w:rFonts w:ascii="Times New Roman" w:hAnsi="Times New Roman"/>
          <w:b/>
          <w:szCs w:val="28"/>
          <w:lang w:val="uk-UA"/>
        </w:rPr>
        <w:t xml:space="preserve">Цільова Програма  </w:t>
      </w:r>
      <w:bookmarkStart w:id="0" w:name="_GoBack"/>
      <w:bookmarkEnd w:id="0"/>
    </w:p>
    <w:p w14:paraId="1F2EC775" w14:textId="77777777" w:rsidR="00F67858" w:rsidRPr="004E163B" w:rsidRDefault="00B706F9" w:rsidP="009F0977">
      <w:pPr>
        <w:spacing w:line="360" w:lineRule="auto"/>
        <w:jc w:val="center"/>
        <w:rPr>
          <w:rFonts w:ascii="Times New Roman" w:hAnsi="Times New Roman"/>
          <w:szCs w:val="28"/>
          <w:lang w:val="uk-UA"/>
        </w:rPr>
      </w:pPr>
      <w:r w:rsidRPr="004E163B">
        <w:rPr>
          <w:rFonts w:ascii="Times New Roman" w:hAnsi="Times New Roman"/>
          <w:b/>
          <w:szCs w:val="28"/>
          <w:lang w:val="uk-UA"/>
        </w:rPr>
        <w:t xml:space="preserve"> </w:t>
      </w:r>
      <w:r w:rsidR="00792D20" w:rsidRPr="004E163B">
        <w:rPr>
          <w:rFonts w:ascii="Times New Roman" w:hAnsi="Times New Roman"/>
          <w:b/>
          <w:szCs w:val="28"/>
          <w:lang w:val="uk-UA"/>
        </w:rPr>
        <w:t xml:space="preserve">фінансової </w:t>
      </w:r>
      <w:r w:rsidR="00B74979" w:rsidRPr="004E163B">
        <w:rPr>
          <w:rFonts w:ascii="Times New Roman" w:hAnsi="Times New Roman"/>
          <w:b/>
          <w:szCs w:val="28"/>
          <w:lang w:val="uk-UA"/>
        </w:rPr>
        <w:t xml:space="preserve">підтримки </w:t>
      </w:r>
      <w:r w:rsidR="00854BB9" w:rsidRPr="004E163B">
        <w:rPr>
          <w:rFonts w:ascii="Times New Roman" w:hAnsi="Times New Roman"/>
          <w:b/>
          <w:szCs w:val="28"/>
          <w:lang w:val="uk-UA"/>
        </w:rPr>
        <w:t>к</w:t>
      </w:r>
      <w:r w:rsidR="00B74979" w:rsidRPr="004E163B">
        <w:rPr>
          <w:rFonts w:ascii="Times New Roman" w:hAnsi="Times New Roman"/>
          <w:b/>
          <w:szCs w:val="28"/>
          <w:lang w:val="uk-UA"/>
        </w:rPr>
        <w:t>омунальн</w:t>
      </w:r>
      <w:r w:rsidR="00DB78E0" w:rsidRPr="004E163B">
        <w:rPr>
          <w:rFonts w:ascii="Times New Roman" w:hAnsi="Times New Roman"/>
          <w:b/>
          <w:szCs w:val="28"/>
          <w:lang w:val="uk-UA"/>
        </w:rPr>
        <w:t>их</w:t>
      </w:r>
      <w:r w:rsidR="00B74979" w:rsidRPr="004E163B">
        <w:rPr>
          <w:rFonts w:ascii="Times New Roman" w:hAnsi="Times New Roman"/>
          <w:b/>
          <w:szCs w:val="28"/>
          <w:lang w:val="uk-UA"/>
        </w:rPr>
        <w:t xml:space="preserve"> підприємств </w:t>
      </w:r>
      <w:r w:rsidR="00EE546E" w:rsidRPr="004E163B">
        <w:rPr>
          <w:rFonts w:ascii="Times New Roman" w:hAnsi="Times New Roman"/>
          <w:b/>
          <w:szCs w:val="28"/>
          <w:lang w:val="uk-UA"/>
        </w:rPr>
        <w:t>Бучанської міської</w:t>
      </w:r>
      <w:r w:rsidR="00DB78E0" w:rsidRPr="004E163B">
        <w:rPr>
          <w:rFonts w:ascii="Times New Roman" w:hAnsi="Times New Roman"/>
          <w:b/>
          <w:szCs w:val="28"/>
          <w:lang w:val="uk-UA"/>
        </w:rPr>
        <w:t xml:space="preserve"> ради</w:t>
      </w:r>
    </w:p>
    <w:p w14:paraId="60A6894D" w14:textId="77777777" w:rsidR="00F67858" w:rsidRPr="004E163B" w:rsidRDefault="00F67858" w:rsidP="009F0977">
      <w:pPr>
        <w:spacing w:line="360" w:lineRule="auto"/>
        <w:jc w:val="center"/>
        <w:rPr>
          <w:rFonts w:ascii="Times New Roman" w:hAnsi="Times New Roman"/>
          <w:szCs w:val="28"/>
          <w:lang w:val="uk-UA"/>
        </w:rPr>
      </w:pPr>
    </w:p>
    <w:p w14:paraId="6FEE38D8" w14:textId="77777777" w:rsidR="00F67858" w:rsidRPr="004E163B" w:rsidRDefault="00F67858" w:rsidP="009F0977">
      <w:pPr>
        <w:spacing w:line="360" w:lineRule="auto"/>
        <w:jc w:val="center"/>
        <w:rPr>
          <w:rFonts w:ascii="Times New Roman" w:hAnsi="Times New Roman"/>
          <w:szCs w:val="28"/>
          <w:lang w:val="uk-UA"/>
        </w:rPr>
      </w:pPr>
    </w:p>
    <w:p w14:paraId="2107A990" w14:textId="77777777" w:rsidR="00F67858" w:rsidRPr="004E163B" w:rsidRDefault="00F67858" w:rsidP="00442F7C">
      <w:pPr>
        <w:spacing w:line="300" w:lineRule="exact"/>
        <w:jc w:val="center"/>
        <w:rPr>
          <w:rFonts w:ascii="Times New Roman" w:hAnsi="Times New Roman"/>
          <w:sz w:val="24"/>
          <w:szCs w:val="24"/>
          <w:lang w:val="uk-UA"/>
        </w:rPr>
      </w:pPr>
    </w:p>
    <w:p w14:paraId="3E00ACCA" w14:textId="77777777" w:rsidR="00F67858" w:rsidRPr="004E163B" w:rsidRDefault="00F67858" w:rsidP="00442F7C">
      <w:pPr>
        <w:spacing w:line="300" w:lineRule="exact"/>
        <w:jc w:val="center"/>
        <w:rPr>
          <w:rFonts w:ascii="Times New Roman" w:hAnsi="Times New Roman"/>
          <w:sz w:val="24"/>
          <w:szCs w:val="24"/>
          <w:lang w:val="uk-UA"/>
        </w:rPr>
      </w:pPr>
    </w:p>
    <w:p w14:paraId="3AF1930E" w14:textId="77777777" w:rsidR="00F67858" w:rsidRPr="004E163B" w:rsidRDefault="00F67858" w:rsidP="00442F7C">
      <w:pPr>
        <w:spacing w:line="300" w:lineRule="exact"/>
        <w:jc w:val="center"/>
        <w:rPr>
          <w:rFonts w:ascii="Times New Roman" w:hAnsi="Times New Roman"/>
          <w:sz w:val="24"/>
          <w:szCs w:val="24"/>
          <w:lang w:val="uk-UA"/>
        </w:rPr>
      </w:pPr>
    </w:p>
    <w:p w14:paraId="60A35979" w14:textId="77777777" w:rsidR="00F67858" w:rsidRPr="004E163B" w:rsidRDefault="00F67858" w:rsidP="00442F7C">
      <w:pPr>
        <w:spacing w:line="300" w:lineRule="exact"/>
        <w:jc w:val="center"/>
        <w:rPr>
          <w:rFonts w:ascii="Times New Roman" w:hAnsi="Times New Roman"/>
          <w:sz w:val="24"/>
          <w:szCs w:val="24"/>
          <w:lang w:val="uk-UA"/>
        </w:rPr>
      </w:pPr>
    </w:p>
    <w:p w14:paraId="75AC6B8B" w14:textId="77777777" w:rsidR="00F67858" w:rsidRPr="004E163B" w:rsidRDefault="00F67858" w:rsidP="00442F7C">
      <w:pPr>
        <w:spacing w:line="300" w:lineRule="exact"/>
        <w:jc w:val="center"/>
        <w:rPr>
          <w:rFonts w:ascii="Times New Roman" w:hAnsi="Times New Roman"/>
          <w:sz w:val="24"/>
          <w:szCs w:val="24"/>
          <w:lang w:val="uk-UA"/>
        </w:rPr>
      </w:pPr>
    </w:p>
    <w:p w14:paraId="72A6A59C" w14:textId="77777777" w:rsidR="00F67858" w:rsidRPr="004E163B" w:rsidRDefault="00F67858" w:rsidP="00442F7C">
      <w:pPr>
        <w:spacing w:line="300" w:lineRule="exact"/>
        <w:jc w:val="center"/>
        <w:rPr>
          <w:rFonts w:ascii="Times New Roman" w:hAnsi="Times New Roman"/>
          <w:sz w:val="24"/>
          <w:szCs w:val="24"/>
          <w:lang w:val="uk-UA"/>
        </w:rPr>
      </w:pPr>
    </w:p>
    <w:p w14:paraId="7E2C4415" w14:textId="77777777" w:rsidR="00F67858" w:rsidRPr="004E163B" w:rsidRDefault="00F67858" w:rsidP="00442F7C">
      <w:pPr>
        <w:spacing w:line="300" w:lineRule="exact"/>
        <w:jc w:val="center"/>
        <w:rPr>
          <w:rFonts w:ascii="Times New Roman" w:hAnsi="Times New Roman"/>
          <w:sz w:val="24"/>
          <w:szCs w:val="24"/>
          <w:lang w:val="uk-UA"/>
        </w:rPr>
      </w:pPr>
    </w:p>
    <w:p w14:paraId="033CE7EC" w14:textId="77777777" w:rsidR="00F67858" w:rsidRPr="004E163B" w:rsidRDefault="00F67858" w:rsidP="00442F7C">
      <w:pPr>
        <w:spacing w:line="300" w:lineRule="exact"/>
        <w:jc w:val="center"/>
        <w:rPr>
          <w:rFonts w:ascii="Times New Roman" w:hAnsi="Times New Roman"/>
          <w:sz w:val="24"/>
          <w:szCs w:val="24"/>
          <w:lang w:val="uk-UA"/>
        </w:rPr>
      </w:pPr>
    </w:p>
    <w:p w14:paraId="5299F9D0" w14:textId="77777777" w:rsidR="00F67858" w:rsidRPr="004E163B" w:rsidRDefault="00F67858" w:rsidP="00442F7C">
      <w:pPr>
        <w:spacing w:line="300" w:lineRule="exact"/>
        <w:jc w:val="center"/>
        <w:rPr>
          <w:rFonts w:ascii="Times New Roman" w:hAnsi="Times New Roman"/>
          <w:sz w:val="24"/>
          <w:szCs w:val="24"/>
          <w:lang w:val="uk-UA"/>
        </w:rPr>
      </w:pPr>
    </w:p>
    <w:p w14:paraId="7811796D" w14:textId="77777777" w:rsidR="00F67858" w:rsidRPr="004E163B" w:rsidRDefault="00F67858" w:rsidP="00442F7C">
      <w:pPr>
        <w:spacing w:line="300" w:lineRule="exact"/>
        <w:jc w:val="center"/>
        <w:rPr>
          <w:rFonts w:ascii="Times New Roman" w:hAnsi="Times New Roman"/>
          <w:sz w:val="24"/>
          <w:szCs w:val="24"/>
          <w:lang w:val="uk-UA"/>
        </w:rPr>
      </w:pPr>
    </w:p>
    <w:p w14:paraId="516C4BC6" w14:textId="77777777" w:rsidR="00F67858" w:rsidRPr="004E163B" w:rsidRDefault="00F67858" w:rsidP="00442F7C">
      <w:pPr>
        <w:spacing w:line="300" w:lineRule="exact"/>
        <w:jc w:val="center"/>
        <w:rPr>
          <w:rFonts w:ascii="Times New Roman" w:hAnsi="Times New Roman"/>
          <w:sz w:val="24"/>
          <w:szCs w:val="24"/>
          <w:lang w:val="uk-UA"/>
        </w:rPr>
      </w:pPr>
    </w:p>
    <w:p w14:paraId="42A3CA77" w14:textId="77777777" w:rsidR="00F67858" w:rsidRPr="004E163B" w:rsidRDefault="00F67858" w:rsidP="00442F7C">
      <w:pPr>
        <w:spacing w:line="300" w:lineRule="exact"/>
        <w:jc w:val="center"/>
        <w:rPr>
          <w:rFonts w:ascii="Times New Roman" w:hAnsi="Times New Roman"/>
          <w:sz w:val="24"/>
          <w:szCs w:val="24"/>
          <w:lang w:val="uk-UA"/>
        </w:rPr>
      </w:pPr>
    </w:p>
    <w:p w14:paraId="209B0169" w14:textId="77777777" w:rsidR="00C77FC9" w:rsidRPr="004E163B" w:rsidRDefault="00C77FC9" w:rsidP="00442F7C">
      <w:pPr>
        <w:spacing w:line="300" w:lineRule="exact"/>
        <w:jc w:val="center"/>
        <w:rPr>
          <w:rFonts w:ascii="Times New Roman" w:hAnsi="Times New Roman"/>
          <w:sz w:val="24"/>
          <w:szCs w:val="24"/>
          <w:lang w:val="uk-UA"/>
        </w:rPr>
      </w:pPr>
    </w:p>
    <w:p w14:paraId="7591EC3D" w14:textId="77777777" w:rsidR="00F67858" w:rsidRPr="004E163B" w:rsidRDefault="00F67858" w:rsidP="00442F7C">
      <w:pPr>
        <w:spacing w:line="300" w:lineRule="exact"/>
        <w:jc w:val="center"/>
        <w:rPr>
          <w:rFonts w:ascii="Times New Roman" w:hAnsi="Times New Roman"/>
          <w:sz w:val="24"/>
          <w:szCs w:val="24"/>
          <w:lang w:val="uk-UA"/>
        </w:rPr>
      </w:pPr>
    </w:p>
    <w:p w14:paraId="7A20CADB" w14:textId="77777777" w:rsidR="00F67858" w:rsidRPr="004E163B" w:rsidRDefault="00F67858" w:rsidP="00442F7C">
      <w:pPr>
        <w:spacing w:line="300" w:lineRule="exact"/>
        <w:jc w:val="center"/>
        <w:rPr>
          <w:rFonts w:ascii="Times New Roman" w:hAnsi="Times New Roman"/>
          <w:sz w:val="24"/>
          <w:szCs w:val="24"/>
          <w:lang w:val="uk-UA"/>
        </w:rPr>
      </w:pPr>
    </w:p>
    <w:p w14:paraId="57132693" w14:textId="77777777" w:rsidR="00F67858" w:rsidRPr="004E163B" w:rsidRDefault="00F67858" w:rsidP="00442F7C">
      <w:pPr>
        <w:spacing w:line="300" w:lineRule="exact"/>
        <w:jc w:val="center"/>
        <w:rPr>
          <w:rFonts w:ascii="Times New Roman" w:hAnsi="Times New Roman"/>
          <w:sz w:val="24"/>
          <w:szCs w:val="24"/>
          <w:lang w:val="uk-UA"/>
        </w:rPr>
      </w:pPr>
    </w:p>
    <w:p w14:paraId="14BBA85A" w14:textId="77777777" w:rsidR="00F67858" w:rsidRPr="004E163B" w:rsidRDefault="00F67858" w:rsidP="00442F7C">
      <w:pPr>
        <w:spacing w:line="300" w:lineRule="exact"/>
        <w:jc w:val="center"/>
        <w:rPr>
          <w:rFonts w:ascii="Times New Roman" w:hAnsi="Times New Roman"/>
          <w:sz w:val="24"/>
          <w:szCs w:val="24"/>
          <w:lang w:val="uk-UA"/>
        </w:rPr>
      </w:pPr>
    </w:p>
    <w:p w14:paraId="7E363B17" w14:textId="77777777" w:rsidR="001121B4" w:rsidRPr="004E163B" w:rsidRDefault="001121B4" w:rsidP="00442F7C">
      <w:pPr>
        <w:spacing w:line="300" w:lineRule="exact"/>
        <w:jc w:val="center"/>
        <w:rPr>
          <w:rFonts w:ascii="Times New Roman" w:hAnsi="Times New Roman"/>
          <w:sz w:val="24"/>
          <w:szCs w:val="24"/>
          <w:lang w:val="uk-UA"/>
        </w:rPr>
      </w:pPr>
    </w:p>
    <w:p w14:paraId="0185DC9E" w14:textId="77777777" w:rsidR="001121B4" w:rsidRPr="004E163B" w:rsidRDefault="001121B4" w:rsidP="004B111E">
      <w:pPr>
        <w:spacing w:line="300" w:lineRule="exact"/>
        <w:rPr>
          <w:rFonts w:ascii="Times New Roman" w:hAnsi="Times New Roman"/>
          <w:sz w:val="24"/>
          <w:szCs w:val="24"/>
          <w:lang w:val="uk-UA"/>
        </w:rPr>
      </w:pPr>
    </w:p>
    <w:p w14:paraId="076D453C" w14:textId="77777777" w:rsidR="001121B4" w:rsidRPr="004E163B" w:rsidRDefault="001121B4" w:rsidP="00442F7C">
      <w:pPr>
        <w:spacing w:line="300" w:lineRule="exact"/>
        <w:jc w:val="center"/>
        <w:rPr>
          <w:rFonts w:ascii="Times New Roman" w:hAnsi="Times New Roman"/>
          <w:sz w:val="24"/>
          <w:szCs w:val="24"/>
          <w:lang w:val="uk-UA"/>
        </w:rPr>
      </w:pPr>
    </w:p>
    <w:p w14:paraId="0605CC3E" w14:textId="77777777" w:rsidR="001121B4" w:rsidRPr="004E163B" w:rsidRDefault="001121B4" w:rsidP="00442F7C">
      <w:pPr>
        <w:spacing w:line="300" w:lineRule="exact"/>
        <w:jc w:val="center"/>
        <w:rPr>
          <w:rFonts w:ascii="Times New Roman" w:hAnsi="Times New Roman"/>
          <w:sz w:val="24"/>
          <w:szCs w:val="24"/>
          <w:lang w:val="uk-UA"/>
        </w:rPr>
      </w:pPr>
    </w:p>
    <w:p w14:paraId="27792368" w14:textId="77777777" w:rsidR="009F0977" w:rsidRPr="004E163B" w:rsidRDefault="006C4543" w:rsidP="009F0977">
      <w:pPr>
        <w:spacing w:line="360" w:lineRule="auto"/>
        <w:jc w:val="center"/>
        <w:rPr>
          <w:rFonts w:ascii="Times New Roman" w:hAnsi="Times New Roman"/>
          <w:szCs w:val="28"/>
          <w:lang w:val="uk-UA"/>
        </w:rPr>
      </w:pPr>
      <w:r w:rsidRPr="004E163B">
        <w:rPr>
          <w:rFonts w:ascii="Times New Roman" w:hAnsi="Times New Roman"/>
          <w:szCs w:val="28"/>
          <w:lang w:val="uk-UA"/>
        </w:rPr>
        <w:t>м</w:t>
      </w:r>
      <w:r w:rsidR="00FD62A8" w:rsidRPr="004E163B">
        <w:rPr>
          <w:rFonts w:ascii="Times New Roman" w:hAnsi="Times New Roman"/>
          <w:szCs w:val="28"/>
          <w:lang w:val="uk-UA"/>
        </w:rPr>
        <w:t>. Буча</w:t>
      </w:r>
      <w:r w:rsidR="00145D22" w:rsidRPr="004E163B">
        <w:rPr>
          <w:rFonts w:ascii="Times New Roman" w:hAnsi="Times New Roman"/>
          <w:szCs w:val="28"/>
          <w:lang w:val="uk-UA"/>
        </w:rPr>
        <w:t xml:space="preserve"> </w:t>
      </w:r>
    </w:p>
    <w:p w14:paraId="6D500370" w14:textId="281311C4" w:rsidR="000B06B6" w:rsidRPr="004E163B" w:rsidRDefault="00FD62A8" w:rsidP="009F0977">
      <w:pPr>
        <w:spacing w:line="360" w:lineRule="auto"/>
        <w:jc w:val="center"/>
        <w:rPr>
          <w:rFonts w:ascii="Times New Roman" w:hAnsi="Times New Roman"/>
          <w:sz w:val="24"/>
          <w:szCs w:val="24"/>
          <w:lang w:val="uk-UA"/>
        </w:rPr>
      </w:pPr>
      <w:r w:rsidRPr="004E163B">
        <w:rPr>
          <w:rFonts w:ascii="Times New Roman" w:hAnsi="Times New Roman"/>
          <w:szCs w:val="28"/>
          <w:lang w:val="uk-UA"/>
        </w:rPr>
        <w:t>202</w:t>
      </w:r>
      <w:r w:rsidR="00DD2CFB">
        <w:rPr>
          <w:rFonts w:ascii="Times New Roman" w:hAnsi="Times New Roman"/>
          <w:szCs w:val="28"/>
          <w:lang w:val="uk-UA"/>
        </w:rPr>
        <w:t>4</w:t>
      </w:r>
    </w:p>
    <w:p w14:paraId="31A0E027" w14:textId="77777777" w:rsidR="003838B2" w:rsidRPr="004E163B" w:rsidRDefault="003838B2" w:rsidP="003838B2">
      <w:pPr>
        <w:widowControl w:val="0"/>
        <w:shd w:val="clear" w:color="auto" w:fill="FFFFFF"/>
        <w:spacing w:line="240" w:lineRule="exact"/>
        <w:jc w:val="center"/>
        <w:rPr>
          <w:rFonts w:ascii="Times New Roman" w:hAnsi="Times New Roman"/>
          <w:bCs/>
          <w:color w:val="000000"/>
          <w:sz w:val="24"/>
          <w:szCs w:val="24"/>
          <w:lang w:val="uk-UA"/>
        </w:rPr>
        <w:sectPr w:rsidR="003838B2" w:rsidRPr="004E163B" w:rsidSect="00A802AF">
          <w:headerReference w:type="even" r:id="rId8"/>
          <w:headerReference w:type="default" r:id="rId9"/>
          <w:pgSz w:w="11906" w:h="16838"/>
          <w:pgMar w:top="425" w:right="1021" w:bottom="284" w:left="1247" w:header="181" w:footer="720" w:gutter="0"/>
          <w:pgNumType w:start="1"/>
          <w:cols w:space="720"/>
          <w:titlePg/>
          <w:docGrid w:linePitch="381"/>
        </w:sectPr>
      </w:pPr>
    </w:p>
    <w:p w14:paraId="03C40F2A" w14:textId="77777777" w:rsidR="00485304" w:rsidRPr="00485304" w:rsidRDefault="00485304" w:rsidP="00485304">
      <w:pPr>
        <w:numPr>
          <w:ilvl w:val="0"/>
          <w:numId w:val="23"/>
        </w:numPr>
        <w:overflowPunct/>
        <w:autoSpaceDE/>
        <w:autoSpaceDN/>
        <w:adjustRightInd/>
        <w:spacing w:after="200" w:line="276" w:lineRule="auto"/>
        <w:ind w:left="0" w:firstLine="0"/>
        <w:jc w:val="center"/>
        <w:rPr>
          <w:rFonts w:ascii="Times New Roman" w:hAnsi="Times New Roman"/>
          <w:b/>
          <w:bCs/>
          <w:iCs/>
          <w:szCs w:val="28"/>
          <w:lang w:val="uk-UA"/>
        </w:rPr>
      </w:pPr>
      <w:r w:rsidRPr="00485304">
        <w:rPr>
          <w:rFonts w:ascii="Times New Roman" w:hAnsi="Times New Roman"/>
          <w:b/>
          <w:bCs/>
          <w:spacing w:val="-2"/>
          <w:szCs w:val="28"/>
          <w:lang w:val="uk-UA" w:eastAsia="ar-SA"/>
        </w:rPr>
        <w:lastRenderedPageBreak/>
        <w:t>ПАСПОРТ ПРОГРАМИ</w:t>
      </w:r>
    </w:p>
    <w:tbl>
      <w:tblPr>
        <w:tblStyle w:val="1f7"/>
        <w:tblW w:w="0" w:type="auto"/>
        <w:tblLook w:val="04A0" w:firstRow="1" w:lastRow="0" w:firstColumn="1" w:lastColumn="0" w:noHBand="0" w:noVBand="1"/>
      </w:tblPr>
      <w:tblGrid>
        <w:gridCol w:w="516"/>
        <w:gridCol w:w="3165"/>
        <w:gridCol w:w="5901"/>
      </w:tblGrid>
      <w:tr w:rsidR="00485304" w:rsidRPr="00485304" w14:paraId="57482A69" w14:textId="77777777" w:rsidTr="00A4233C">
        <w:tc>
          <w:tcPr>
            <w:tcW w:w="516" w:type="dxa"/>
          </w:tcPr>
          <w:p w14:paraId="13866D51" w14:textId="77777777"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w:t>
            </w:r>
          </w:p>
        </w:tc>
        <w:tc>
          <w:tcPr>
            <w:tcW w:w="3165" w:type="dxa"/>
          </w:tcPr>
          <w:p w14:paraId="271C729A" w14:textId="77777777" w:rsidR="00485304" w:rsidRPr="00485304" w:rsidRDefault="00485304" w:rsidP="00485304">
            <w:pPr>
              <w:overflowPunct/>
              <w:autoSpaceDE/>
              <w:autoSpaceDN/>
              <w:adjustRightInd/>
              <w:jc w:val="both"/>
              <w:rPr>
                <w:rFonts w:ascii="Times New Roman" w:hAnsi="Times New Roman"/>
                <w:sz w:val="24"/>
                <w:lang w:val="uk-UA"/>
              </w:rPr>
            </w:pPr>
            <w:r w:rsidRPr="00485304">
              <w:rPr>
                <w:rFonts w:ascii="Times New Roman" w:hAnsi="Times New Roman"/>
                <w:sz w:val="24"/>
                <w:lang w:val="uk-UA"/>
              </w:rPr>
              <w:t>Назва Програми -</w:t>
            </w:r>
          </w:p>
          <w:p w14:paraId="09653DF0" w14:textId="77777777" w:rsidR="00485304" w:rsidRPr="00485304" w:rsidRDefault="00485304" w:rsidP="00485304">
            <w:pPr>
              <w:overflowPunct/>
              <w:autoSpaceDE/>
              <w:autoSpaceDN/>
              <w:adjustRightInd/>
              <w:jc w:val="both"/>
              <w:rPr>
                <w:rFonts w:ascii="Times New Roman" w:hAnsi="Times New Roman"/>
                <w:i/>
                <w:sz w:val="24"/>
                <w:lang w:val="uk-UA"/>
              </w:rPr>
            </w:pPr>
          </w:p>
        </w:tc>
        <w:tc>
          <w:tcPr>
            <w:tcW w:w="5901" w:type="dxa"/>
          </w:tcPr>
          <w:p w14:paraId="0C05D850" w14:textId="77777777" w:rsidR="00485304" w:rsidRPr="00485304" w:rsidRDefault="00485304" w:rsidP="00485304">
            <w:pPr>
              <w:jc w:val="both"/>
              <w:rPr>
                <w:rFonts w:ascii="Times New Roman" w:hAnsi="Times New Roman"/>
                <w:sz w:val="24"/>
                <w:lang w:val="uk-UA"/>
              </w:rPr>
            </w:pPr>
            <w:r w:rsidRPr="004E163B">
              <w:rPr>
                <w:rFonts w:ascii="Times New Roman" w:hAnsi="Times New Roman"/>
                <w:bCs/>
                <w:sz w:val="24"/>
                <w:lang w:val="uk-UA"/>
              </w:rPr>
              <w:t>Цільова Програма фінансової підтримки комунальних підприємств Бучанської міської ради</w:t>
            </w:r>
          </w:p>
        </w:tc>
      </w:tr>
      <w:tr w:rsidR="00485304" w:rsidRPr="00485304" w14:paraId="5681F596" w14:textId="77777777" w:rsidTr="00A4233C">
        <w:tc>
          <w:tcPr>
            <w:tcW w:w="516" w:type="dxa"/>
          </w:tcPr>
          <w:p w14:paraId="068FE493" w14:textId="77777777"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2.</w:t>
            </w:r>
          </w:p>
        </w:tc>
        <w:tc>
          <w:tcPr>
            <w:tcW w:w="3165" w:type="dxa"/>
          </w:tcPr>
          <w:p w14:paraId="59409A7E" w14:textId="77777777"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Ініціатор розроблення: Програми</w:t>
            </w:r>
          </w:p>
        </w:tc>
        <w:tc>
          <w:tcPr>
            <w:tcW w:w="5901" w:type="dxa"/>
          </w:tcPr>
          <w:p w14:paraId="1E73AB5E" w14:textId="77777777" w:rsidR="00485304" w:rsidRPr="00485304" w:rsidRDefault="005517A5" w:rsidP="00485304">
            <w:pPr>
              <w:overflowPunct/>
              <w:autoSpaceDE/>
              <w:autoSpaceDN/>
              <w:adjustRightInd/>
              <w:contextualSpacing/>
              <w:rPr>
                <w:rFonts w:ascii="Times New Roman" w:hAnsi="Times New Roman"/>
                <w:snapToGrid w:val="0"/>
                <w:sz w:val="24"/>
                <w:lang w:val="uk-UA"/>
              </w:rPr>
            </w:pPr>
            <w:r>
              <w:rPr>
                <w:rFonts w:ascii="Times New Roman" w:hAnsi="Times New Roman"/>
                <w:snapToGrid w:val="0"/>
                <w:sz w:val="24"/>
                <w:lang w:val="uk-UA"/>
              </w:rPr>
              <w:t xml:space="preserve">Бучанська міська рада, </w:t>
            </w:r>
            <w:r w:rsidR="00485304" w:rsidRPr="00485304">
              <w:rPr>
                <w:rFonts w:ascii="Times New Roman" w:hAnsi="Times New Roman"/>
                <w:snapToGrid w:val="0"/>
                <w:sz w:val="24"/>
                <w:lang w:val="uk-UA"/>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33AA9A98" w14:textId="77777777" w:rsidTr="00A4233C">
        <w:tc>
          <w:tcPr>
            <w:tcW w:w="516" w:type="dxa"/>
          </w:tcPr>
          <w:p w14:paraId="52B75D6C" w14:textId="77777777"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3.</w:t>
            </w:r>
          </w:p>
        </w:tc>
        <w:tc>
          <w:tcPr>
            <w:tcW w:w="3165" w:type="dxa"/>
          </w:tcPr>
          <w:p w14:paraId="5F87E195" w14:textId="77777777"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Дата, номер і назва розпорядчого документа про розроблення Програми</w:t>
            </w:r>
          </w:p>
        </w:tc>
        <w:tc>
          <w:tcPr>
            <w:tcW w:w="5901" w:type="dxa"/>
          </w:tcPr>
          <w:tbl>
            <w:tblPr>
              <w:tblStyle w:val="1f7"/>
              <w:tblW w:w="0" w:type="auto"/>
              <w:tblLook w:val="04A0" w:firstRow="1" w:lastRow="0" w:firstColumn="1" w:lastColumn="0" w:noHBand="0" w:noVBand="1"/>
            </w:tblPr>
            <w:tblGrid>
              <w:gridCol w:w="5685"/>
            </w:tblGrid>
            <w:tr w:rsidR="00485304" w:rsidRPr="00485304" w14:paraId="63AD2428" w14:textId="77777777" w:rsidTr="00A4233C">
              <w:tc>
                <w:tcPr>
                  <w:tcW w:w="5901" w:type="dxa"/>
                  <w:tcBorders>
                    <w:top w:val="nil"/>
                    <w:left w:val="nil"/>
                    <w:bottom w:val="nil"/>
                    <w:right w:val="nil"/>
                  </w:tcBorders>
                </w:tcPr>
                <w:p w14:paraId="7AE5F9CD" w14:textId="77777777"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 xml:space="preserve">Рішення виконавчого комітету БМР від </w:t>
                  </w:r>
                  <w:r w:rsidR="00E20531">
                    <w:rPr>
                      <w:rFonts w:ascii="Times New Roman" w:hAnsi="Times New Roman"/>
                      <w:sz w:val="24"/>
                      <w:lang w:val="uk-UA"/>
                    </w:rPr>
                    <w:t>15</w:t>
                  </w:r>
                  <w:r w:rsidRPr="00485304">
                    <w:rPr>
                      <w:rFonts w:ascii="Times New Roman" w:hAnsi="Times New Roman"/>
                      <w:sz w:val="24"/>
                      <w:lang w:val="uk-UA"/>
                    </w:rPr>
                    <w:t xml:space="preserve">.12.2023 р. № </w:t>
                  </w:r>
                  <w:r w:rsidR="00485DC0">
                    <w:rPr>
                      <w:rFonts w:ascii="Times New Roman" w:hAnsi="Times New Roman"/>
                      <w:sz w:val="24"/>
                      <w:lang w:val="uk-UA"/>
                    </w:rPr>
                    <w:t>2</w:t>
                  </w:r>
                  <w:r w:rsidR="00E20531">
                    <w:rPr>
                      <w:rFonts w:ascii="Times New Roman" w:hAnsi="Times New Roman"/>
                      <w:sz w:val="24"/>
                      <w:lang w:val="uk-UA"/>
                    </w:rPr>
                    <w:t>228</w:t>
                  </w:r>
                </w:p>
              </w:tc>
            </w:tr>
          </w:tbl>
          <w:p w14:paraId="045107F3" w14:textId="77777777" w:rsidR="00485304" w:rsidRPr="00485DC0" w:rsidRDefault="00485304" w:rsidP="00485304">
            <w:pPr>
              <w:overflowPunct/>
              <w:autoSpaceDE/>
              <w:autoSpaceDN/>
              <w:adjustRightInd/>
              <w:rPr>
                <w:rFonts w:ascii="Times New Roman" w:hAnsi="Times New Roman"/>
                <w:sz w:val="24"/>
              </w:rPr>
            </w:pPr>
          </w:p>
        </w:tc>
      </w:tr>
      <w:tr w:rsidR="00485304" w:rsidRPr="00485304" w14:paraId="246EBA87" w14:textId="77777777" w:rsidTr="00A4233C">
        <w:tc>
          <w:tcPr>
            <w:tcW w:w="516" w:type="dxa"/>
          </w:tcPr>
          <w:p w14:paraId="32F97E3B" w14:textId="77777777"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4.</w:t>
            </w:r>
          </w:p>
        </w:tc>
        <w:tc>
          <w:tcPr>
            <w:tcW w:w="3165" w:type="dxa"/>
          </w:tcPr>
          <w:p w14:paraId="286C5C13" w14:textId="77777777"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Головний розробник Програми</w:t>
            </w:r>
          </w:p>
        </w:tc>
        <w:tc>
          <w:tcPr>
            <w:tcW w:w="5901" w:type="dxa"/>
          </w:tcPr>
          <w:p w14:paraId="6015190C" w14:textId="77777777" w:rsidR="00485304" w:rsidRPr="00485304" w:rsidRDefault="005517A5" w:rsidP="00485304">
            <w:pPr>
              <w:overflowPunct/>
              <w:autoSpaceDE/>
              <w:autoSpaceDN/>
              <w:adjustRightInd/>
              <w:contextualSpacing/>
              <w:rPr>
                <w:rFonts w:ascii="Times New Roman" w:hAnsi="Times New Roman"/>
                <w:snapToGrid w:val="0"/>
                <w:sz w:val="24"/>
                <w:lang w:val="uk-UA"/>
              </w:rPr>
            </w:pPr>
            <w:r>
              <w:rPr>
                <w:rFonts w:ascii="Times New Roman" w:hAnsi="Times New Roman"/>
                <w:snapToGrid w:val="0"/>
                <w:sz w:val="24"/>
                <w:lang w:val="uk-UA"/>
              </w:rPr>
              <w:t xml:space="preserve">Бучанська міська рада, </w:t>
            </w:r>
            <w:r w:rsidR="00485304" w:rsidRPr="00485304">
              <w:rPr>
                <w:rFonts w:ascii="Times New Roman" w:hAnsi="Times New Roman"/>
                <w:snapToGrid w:val="0"/>
                <w:sz w:val="24"/>
                <w:lang w:val="uk-UA"/>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0D6D3CF0" w14:textId="77777777" w:rsidTr="00A4233C">
        <w:tc>
          <w:tcPr>
            <w:tcW w:w="516" w:type="dxa"/>
          </w:tcPr>
          <w:p w14:paraId="46F6865D" w14:textId="77777777"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5.</w:t>
            </w:r>
          </w:p>
        </w:tc>
        <w:tc>
          <w:tcPr>
            <w:tcW w:w="3165" w:type="dxa"/>
          </w:tcPr>
          <w:p w14:paraId="7A8D75E6" w14:textId="77777777"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Співрозробники Програми</w:t>
            </w:r>
          </w:p>
        </w:tc>
        <w:tc>
          <w:tcPr>
            <w:tcW w:w="5901" w:type="dxa"/>
          </w:tcPr>
          <w:p w14:paraId="1FF0E9C6" w14:textId="77777777" w:rsidR="00485304" w:rsidRPr="004E163B" w:rsidRDefault="00485304" w:rsidP="00485304">
            <w:pPr>
              <w:widowControl w:val="0"/>
              <w:shd w:val="clear" w:color="auto" w:fill="FFFFFF"/>
              <w:jc w:val="both"/>
              <w:rPr>
                <w:rFonts w:ascii="Times New Roman" w:hAnsi="Times New Roman"/>
                <w:bCs/>
                <w:color w:val="000000"/>
                <w:sz w:val="24"/>
                <w:lang w:val="uk-UA"/>
              </w:rPr>
            </w:pPr>
            <w:r w:rsidRPr="004E163B">
              <w:rPr>
                <w:rFonts w:ascii="Times New Roman" w:hAnsi="Times New Roman"/>
                <w:bCs/>
                <w:color w:val="000000"/>
                <w:sz w:val="24"/>
                <w:lang w:val="uk-UA"/>
              </w:rPr>
              <w:t>КП «Бучасервіс»</w:t>
            </w:r>
          </w:p>
          <w:p w14:paraId="78451616" w14:textId="77777777" w:rsidR="00485304" w:rsidRPr="004E163B" w:rsidRDefault="00485304" w:rsidP="00485304">
            <w:pPr>
              <w:widowControl w:val="0"/>
              <w:shd w:val="clear" w:color="auto" w:fill="FFFFFF"/>
              <w:jc w:val="both"/>
              <w:rPr>
                <w:rFonts w:ascii="Times New Roman" w:hAnsi="Times New Roman"/>
                <w:bCs/>
                <w:color w:val="000000"/>
                <w:sz w:val="24"/>
                <w:lang w:val="uk-UA"/>
              </w:rPr>
            </w:pPr>
            <w:r w:rsidRPr="004E163B">
              <w:rPr>
                <w:rFonts w:ascii="Times New Roman" w:hAnsi="Times New Roman"/>
                <w:bCs/>
                <w:color w:val="000000"/>
                <w:sz w:val="24"/>
                <w:lang w:val="uk-UA"/>
              </w:rPr>
              <w:t>КП «Бучатранссервіс»</w:t>
            </w:r>
          </w:p>
        </w:tc>
      </w:tr>
      <w:tr w:rsidR="00485304" w:rsidRPr="00485304" w14:paraId="100BB79D" w14:textId="77777777" w:rsidTr="00A4233C">
        <w:tc>
          <w:tcPr>
            <w:tcW w:w="516" w:type="dxa"/>
          </w:tcPr>
          <w:p w14:paraId="32C768E1" w14:textId="77777777"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6.</w:t>
            </w:r>
          </w:p>
        </w:tc>
        <w:tc>
          <w:tcPr>
            <w:tcW w:w="3165" w:type="dxa"/>
          </w:tcPr>
          <w:p w14:paraId="270F413A" w14:textId="77777777"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Відповідальний виконавець Програми</w:t>
            </w:r>
          </w:p>
        </w:tc>
        <w:tc>
          <w:tcPr>
            <w:tcW w:w="5901" w:type="dxa"/>
          </w:tcPr>
          <w:p w14:paraId="0F461E79" w14:textId="77777777" w:rsidR="00485304" w:rsidRPr="00485304" w:rsidRDefault="00485304" w:rsidP="00485304">
            <w:pPr>
              <w:overflowPunct/>
              <w:autoSpaceDE/>
              <w:autoSpaceDN/>
              <w:adjustRightInd/>
              <w:contextualSpacing/>
              <w:rPr>
                <w:rFonts w:ascii="Times New Roman" w:hAnsi="Times New Roman"/>
                <w:snapToGrid w:val="0"/>
                <w:sz w:val="24"/>
                <w:lang w:val="uk-UA"/>
              </w:rPr>
            </w:pPr>
            <w:r w:rsidRPr="00485304">
              <w:rPr>
                <w:rFonts w:ascii="Times New Roman" w:hAnsi="Times New Roman"/>
                <w:snapToGrid w:val="0"/>
                <w:sz w:val="24"/>
                <w:lang w:val="uk-UA"/>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7DF0AA89" w14:textId="77777777" w:rsidTr="00A4233C">
        <w:tc>
          <w:tcPr>
            <w:tcW w:w="516" w:type="dxa"/>
          </w:tcPr>
          <w:p w14:paraId="2C8FC998" w14:textId="77777777"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7.</w:t>
            </w:r>
          </w:p>
        </w:tc>
        <w:tc>
          <w:tcPr>
            <w:tcW w:w="3165" w:type="dxa"/>
          </w:tcPr>
          <w:p w14:paraId="2335919B" w14:textId="77777777"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Співвиконавці Програми</w:t>
            </w:r>
          </w:p>
        </w:tc>
        <w:tc>
          <w:tcPr>
            <w:tcW w:w="5901" w:type="dxa"/>
          </w:tcPr>
          <w:p w14:paraId="591FA26D" w14:textId="77777777" w:rsidR="00485304" w:rsidRPr="004E163B" w:rsidRDefault="00485304" w:rsidP="00485304">
            <w:pPr>
              <w:widowControl w:val="0"/>
              <w:shd w:val="clear" w:color="auto" w:fill="FFFFFF"/>
              <w:jc w:val="both"/>
              <w:rPr>
                <w:rFonts w:ascii="Times New Roman" w:hAnsi="Times New Roman"/>
                <w:bCs/>
                <w:color w:val="000000"/>
                <w:sz w:val="24"/>
                <w:lang w:val="uk-UA"/>
              </w:rPr>
            </w:pPr>
            <w:r w:rsidRPr="004E163B">
              <w:rPr>
                <w:rFonts w:ascii="Times New Roman" w:hAnsi="Times New Roman"/>
                <w:bCs/>
                <w:color w:val="000000"/>
                <w:sz w:val="24"/>
                <w:lang w:val="uk-UA"/>
              </w:rPr>
              <w:t>КП «Бучасервіс»</w:t>
            </w:r>
          </w:p>
          <w:p w14:paraId="2DA71580" w14:textId="77777777" w:rsidR="00485304" w:rsidRPr="004E163B" w:rsidRDefault="00485304" w:rsidP="00485304">
            <w:pPr>
              <w:widowControl w:val="0"/>
              <w:shd w:val="clear" w:color="auto" w:fill="FFFFFF"/>
              <w:jc w:val="both"/>
              <w:rPr>
                <w:rFonts w:ascii="Times New Roman" w:hAnsi="Times New Roman"/>
                <w:bCs/>
                <w:color w:val="000000"/>
                <w:sz w:val="24"/>
                <w:lang w:val="uk-UA"/>
              </w:rPr>
            </w:pPr>
            <w:r w:rsidRPr="004E163B">
              <w:rPr>
                <w:rFonts w:ascii="Times New Roman" w:hAnsi="Times New Roman"/>
                <w:bCs/>
                <w:color w:val="000000"/>
                <w:sz w:val="24"/>
                <w:lang w:val="uk-UA"/>
              </w:rPr>
              <w:t>КП «Бучатранссервіс»</w:t>
            </w:r>
          </w:p>
        </w:tc>
      </w:tr>
      <w:tr w:rsidR="00485304" w:rsidRPr="00485304" w14:paraId="6EA36D74" w14:textId="77777777" w:rsidTr="00A4233C">
        <w:tc>
          <w:tcPr>
            <w:tcW w:w="516" w:type="dxa"/>
          </w:tcPr>
          <w:p w14:paraId="14CB3E36" w14:textId="77777777"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8.</w:t>
            </w:r>
          </w:p>
        </w:tc>
        <w:tc>
          <w:tcPr>
            <w:tcW w:w="3165" w:type="dxa"/>
          </w:tcPr>
          <w:p w14:paraId="541E5B95" w14:textId="77777777"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Термін реалізації Програми</w:t>
            </w:r>
          </w:p>
        </w:tc>
        <w:tc>
          <w:tcPr>
            <w:tcW w:w="5901" w:type="dxa"/>
          </w:tcPr>
          <w:p w14:paraId="2BAC4549" w14:textId="77777777" w:rsidR="00485304" w:rsidRPr="004E163B" w:rsidRDefault="00485304" w:rsidP="00485304">
            <w:pPr>
              <w:overflowPunct/>
              <w:autoSpaceDE/>
              <w:autoSpaceDN/>
              <w:adjustRightInd/>
              <w:rPr>
                <w:rFonts w:ascii="Times New Roman" w:hAnsi="Times New Roman"/>
                <w:sz w:val="24"/>
                <w:lang w:val="uk-UA"/>
              </w:rPr>
            </w:pPr>
            <w:r w:rsidRPr="004E163B">
              <w:rPr>
                <w:rFonts w:ascii="Times New Roman" w:hAnsi="Times New Roman"/>
                <w:sz w:val="24"/>
                <w:lang w:val="uk-UA"/>
              </w:rPr>
              <w:t>січень</w:t>
            </w:r>
            <w:r w:rsidRPr="00485304">
              <w:rPr>
                <w:rFonts w:ascii="Times New Roman" w:hAnsi="Times New Roman"/>
                <w:sz w:val="24"/>
                <w:lang w:val="uk-UA"/>
              </w:rPr>
              <w:t>-грудень 2023 р.</w:t>
            </w:r>
          </w:p>
          <w:p w14:paraId="0AEAD96A" w14:textId="77777777"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січень-грудень 2024 р.</w:t>
            </w:r>
          </w:p>
        </w:tc>
      </w:tr>
      <w:tr w:rsidR="00485304" w:rsidRPr="00485304" w14:paraId="7A4C377F" w14:textId="77777777" w:rsidTr="00A4233C">
        <w:tc>
          <w:tcPr>
            <w:tcW w:w="516" w:type="dxa"/>
          </w:tcPr>
          <w:p w14:paraId="0EAAF2F4" w14:textId="77777777"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9.</w:t>
            </w:r>
          </w:p>
        </w:tc>
        <w:tc>
          <w:tcPr>
            <w:tcW w:w="3165" w:type="dxa"/>
          </w:tcPr>
          <w:p w14:paraId="4F373F33" w14:textId="77777777"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Мета Програми</w:t>
            </w:r>
          </w:p>
        </w:tc>
        <w:tc>
          <w:tcPr>
            <w:tcW w:w="5901" w:type="dxa"/>
          </w:tcPr>
          <w:p w14:paraId="15806916" w14:textId="77777777"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pacing w:val="-2"/>
                <w:sz w:val="24"/>
                <w:lang w:val="uk-UA"/>
              </w:rPr>
              <w:t xml:space="preserve">прогнозування та виділення з </w:t>
            </w:r>
            <w:r w:rsidRPr="00485304">
              <w:rPr>
                <w:rFonts w:ascii="Times New Roman" w:hAnsi="Times New Roman"/>
                <w:sz w:val="24"/>
                <w:lang w:val="uk-UA"/>
              </w:rPr>
              <w:t>місцевого</w:t>
            </w:r>
            <w:r w:rsidRPr="00485304">
              <w:rPr>
                <w:rFonts w:ascii="Times New Roman" w:hAnsi="Times New Roman"/>
                <w:spacing w:val="-2"/>
                <w:sz w:val="24"/>
                <w:lang w:val="uk-UA"/>
              </w:rPr>
              <w:t xml:space="preserve"> бюджету коштів для </w:t>
            </w:r>
            <w:r w:rsidRPr="004E163B">
              <w:rPr>
                <w:rFonts w:ascii="Times New Roman" w:hAnsi="Times New Roman"/>
                <w:spacing w:val="-2"/>
                <w:sz w:val="24"/>
                <w:lang w:val="uk-UA"/>
              </w:rPr>
              <w:t>фінансової підтримки комунальних підприємств</w:t>
            </w:r>
            <w:r w:rsidRPr="00485304">
              <w:rPr>
                <w:rFonts w:ascii="Times New Roman" w:hAnsi="Times New Roman"/>
                <w:bCs/>
                <w:sz w:val="24"/>
                <w:lang w:val="uk-UA"/>
              </w:rPr>
              <w:t xml:space="preserve"> Бучанської міської територіальної громади на 2023-2024 рр.</w:t>
            </w:r>
          </w:p>
        </w:tc>
      </w:tr>
      <w:tr w:rsidR="00485304" w:rsidRPr="00485304" w14:paraId="2064308E" w14:textId="77777777" w:rsidTr="00A4233C">
        <w:tc>
          <w:tcPr>
            <w:tcW w:w="516" w:type="dxa"/>
          </w:tcPr>
          <w:p w14:paraId="58FA006A" w14:textId="77777777"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10.</w:t>
            </w:r>
          </w:p>
        </w:tc>
        <w:tc>
          <w:tcPr>
            <w:tcW w:w="3165" w:type="dxa"/>
          </w:tcPr>
          <w:p w14:paraId="09EED753" w14:textId="77777777"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Загальний обсяг фінансових ресурсів, необхідних для реалізації Програми, всього</w:t>
            </w:r>
          </w:p>
          <w:p w14:paraId="2AC74573" w14:textId="77777777"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 xml:space="preserve">в тому числі: </w:t>
            </w:r>
          </w:p>
          <w:p w14:paraId="39C00C64" w14:textId="77777777"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 коштів місцевого бюджету</w:t>
            </w:r>
          </w:p>
          <w:p w14:paraId="17A83A56" w14:textId="77777777"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 коштів державного бюджету</w:t>
            </w:r>
          </w:p>
          <w:p w14:paraId="2BD2BF33" w14:textId="77777777"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 кошти позабюджетних джерел</w:t>
            </w:r>
          </w:p>
        </w:tc>
        <w:tc>
          <w:tcPr>
            <w:tcW w:w="5901" w:type="dxa"/>
          </w:tcPr>
          <w:p w14:paraId="4EFDC5B8" w14:textId="77777777" w:rsidR="009F3FE5" w:rsidRPr="004E163B" w:rsidRDefault="009F3FE5" w:rsidP="00485304">
            <w:pPr>
              <w:overflowPunct/>
              <w:autoSpaceDE/>
              <w:autoSpaceDN/>
              <w:adjustRightInd/>
              <w:rPr>
                <w:rFonts w:ascii="Times New Roman" w:hAnsi="Times New Roman"/>
                <w:sz w:val="24"/>
                <w:lang w:val="uk-UA"/>
              </w:rPr>
            </w:pPr>
          </w:p>
          <w:p w14:paraId="7896F48A" w14:textId="77777777" w:rsidR="009F3FE5" w:rsidRPr="004E163B" w:rsidRDefault="009F3FE5" w:rsidP="00485304">
            <w:pPr>
              <w:overflowPunct/>
              <w:autoSpaceDE/>
              <w:autoSpaceDN/>
              <w:adjustRightInd/>
              <w:rPr>
                <w:rFonts w:ascii="Times New Roman" w:hAnsi="Times New Roman"/>
                <w:sz w:val="24"/>
                <w:lang w:val="uk-UA"/>
              </w:rPr>
            </w:pPr>
          </w:p>
          <w:p w14:paraId="52304406" w14:textId="77777777" w:rsidR="009F3FE5" w:rsidRPr="004E163B" w:rsidRDefault="009F3FE5" w:rsidP="00485304">
            <w:pPr>
              <w:overflowPunct/>
              <w:autoSpaceDE/>
              <w:autoSpaceDN/>
              <w:adjustRightInd/>
              <w:rPr>
                <w:rFonts w:ascii="Times New Roman" w:hAnsi="Times New Roman"/>
                <w:sz w:val="24"/>
                <w:lang w:val="uk-UA"/>
              </w:rPr>
            </w:pPr>
          </w:p>
          <w:p w14:paraId="20AE779E" w14:textId="77777777" w:rsidR="009F3FE5" w:rsidRPr="004E163B" w:rsidRDefault="009F3FE5" w:rsidP="00485304">
            <w:pPr>
              <w:overflowPunct/>
              <w:autoSpaceDE/>
              <w:autoSpaceDN/>
              <w:adjustRightInd/>
              <w:rPr>
                <w:rFonts w:ascii="Times New Roman" w:hAnsi="Times New Roman"/>
                <w:sz w:val="24"/>
                <w:lang w:val="uk-UA"/>
              </w:rPr>
            </w:pPr>
          </w:p>
          <w:p w14:paraId="602FAF47" w14:textId="4F34D5E2" w:rsidR="00485304" w:rsidRPr="00485304" w:rsidRDefault="00F20545" w:rsidP="00485304">
            <w:pPr>
              <w:overflowPunct/>
              <w:autoSpaceDE/>
              <w:autoSpaceDN/>
              <w:adjustRightInd/>
              <w:rPr>
                <w:rFonts w:ascii="Times New Roman" w:hAnsi="Times New Roman"/>
                <w:sz w:val="24"/>
                <w:lang w:val="uk-UA"/>
              </w:rPr>
            </w:pPr>
            <w:r>
              <w:rPr>
                <w:rFonts w:ascii="Times New Roman" w:hAnsi="Times New Roman"/>
                <w:sz w:val="24"/>
                <w:lang w:val="uk-UA"/>
              </w:rPr>
              <w:t>23</w:t>
            </w:r>
            <w:r w:rsidR="00E869F7">
              <w:rPr>
                <w:rFonts w:ascii="Times New Roman" w:hAnsi="Times New Roman"/>
                <w:sz w:val="24"/>
                <w:lang w:val="uk-UA"/>
              </w:rPr>
              <w:t xml:space="preserve"> </w:t>
            </w:r>
            <w:r w:rsidR="00DD2CFB">
              <w:rPr>
                <w:rFonts w:ascii="Times New Roman" w:hAnsi="Times New Roman"/>
                <w:sz w:val="24"/>
                <w:lang w:val="uk-UA"/>
              </w:rPr>
              <w:t>3</w:t>
            </w:r>
            <w:r>
              <w:rPr>
                <w:rFonts w:ascii="Times New Roman" w:hAnsi="Times New Roman"/>
                <w:sz w:val="24"/>
                <w:lang w:val="uk-UA"/>
              </w:rPr>
              <w:t>56</w:t>
            </w:r>
            <w:r w:rsidR="00E869F7">
              <w:rPr>
                <w:rFonts w:ascii="Times New Roman" w:hAnsi="Times New Roman"/>
                <w:sz w:val="24"/>
                <w:lang w:val="uk-UA"/>
              </w:rPr>
              <w:t xml:space="preserve"> </w:t>
            </w:r>
            <w:r>
              <w:rPr>
                <w:rFonts w:ascii="Times New Roman" w:hAnsi="Times New Roman"/>
                <w:sz w:val="24"/>
                <w:lang w:val="uk-UA"/>
              </w:rPr>
              <w:t>878</w:t>
            </w:r>
            <w:r w:rsidR="00E869F7">
              <w:rPr>
                <w:rFonts w:ascii="Times New Roman" w:hAnsi="Times New Roman"/>
                <w:sz w:val="24"/>
                <w:lang w:val="uk-UA"/>
              </w:rPr>
              <w:t>,00</w:t>
            </w:r>
            <w:r w:rsidR="005517A5">
              <w:rPr>
                <w:rFonts w:ascii="Times New Roman" w:hAnsi="Times New Roman"/>
                <w:sz w:val="24"/>
                <w:lang w:val="uk-UA"/>
              </w:rPr>
              <w:t xml:space="preserve"> грн.</w:t>
            </w:r>
          </w:p>
        </w:tc>
      </w:tr>
      <w:tr w:rsidR="00485304" w:rsidRPr="00485304" w14:paraId="407DA933" w14:textId="77777777" w:rsidTr="00A4233C">
        <w:tc>
          <w:tcPr>
            <w:tcW w:w="516" w:type="dxa"/>
          </w:tcPr>
          <w:p w14:paraId="3EA7716E" w14:textId="77777777"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11.</w:t>
            </w:r>
          </w:p>
        </w:tc>
        <w:tc>
          <w:tcPr>
            <w:tcW w:w="3165" w:type="dxa"/>
          </w:tcPr>
          <w:p w14:paraId="38B76B7E" w14:textId="77777777"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Очікувані результати виконання</w:t>
            </w:r>
          </w:p>
        </w:tc>
        <w:tc>
          <w:tcPr>
            <w:tcW w:w="5901" w:type="dxa"/>
          </w:tcPr>
          <w:p w14:paraId="6FA39524" w14:textId="77777777"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 стабільне надання населенню послуг</w:t>
            </w:r>
            <w:r w:rsidR="009F3FE5" w:rsidRPr="004E163B">
              <w:rPr>
                <w:rFonts w:ascii="Times New Roman" w:hAnsi="Times New Roman"/>
                <w:sz w:val="24"/>
                <w:lang w:val="uk-UA"/>
              </w:rPr>
              <w:t xml:space="preserve"> </w:t>
            </w:r>
            <w:r w:rsidR="009F3FE5" w:rsidRPr="00485304">
              <w:rPr>
                <w:rFonts w:ascii="Times New Roman" w:hAnsi="Times New Roman"/>
                <w:bCs/>
                <w:sz w:val="24"/>
                <w:lang w:val="uk-UA"/>
              </w:rPr>
              <w:t>Бучанської міської територіальної громади</w:t>
            </w:r>
            <w:r w:rsidR="009F3FE5" w:rsidRPr="004E163B">
              <w:rPr>
                <w:rFonts w:ascii="Times New Roman" w:hAnsi="Times New Roman"/>
                <w:sz w:val="24"/>
                <w:lang w:val="uk-UA"/>
              </w:rPr>
              <w:t>;</w:t>
            </w:r>
          </w:p>
          <w:p w14:paraId="719D7425" w14:textId="77777777" w:rsidR="00485304" w:rsidRPr="00485304" w:rsidRDefault="00485304" w:rsidP="009F3FE5">
            <w:pPr>
              <w:overflowPunct/>
              <w:autoSpaceDE/>
              <w:autoSpaceDN/>
              <w:adjustRightInd/>
              <w:rPr>
                <w:rFonts w:ascii="Times New Roman" w:hAnsi="Times New Roman"/>
                <w:sz w:val="24"/>
                <w:lang w:val="uk-UA"/>
              </w:rPr>
            </w:pPr>
            <w:r w:rsidRPr="00485304">
              <w:rPr>
                <w:rFonts w:ascii="Times New Roman" w:hAnsi="Times New Roman"/>
                <w:sz w:val="24"/>
                <w:lang w:val="uk-UA"/>
              </w:rPr>
              <w:t xml:space="preserve">- сприяння стабільній роботі підприємств надавачів </w:t>
            </w:r>
            <w:r w:rsidRPr="00485304">
              <w:rPr>
                <w:rFonts w:ascii="Times New Roman" w:hAnsi="Times New Roman"/>
                <w:bCs/>
                <w:sz w:val="24"/>
                <w:lang w:val="uk-UA"/>
              </w:rPr>
              <w:t>послуг для населення КП</w:t>
            </w:r>
            <w:r w:rsidRPr="00485304">
              <w:rPr>
                <w:rFonts w:ascii="Times New Roman" w:hAnsi="Times New Roman"/>
                <w:sz w:val="24"/>
                <w:lang w:val="uk-UA"/>
              </w:rPr>
              <w:t xml:space="preserve"> «Бучасервіс» та </w:t>
            </w:r>
            <w:r w:rsidR="009F3FE5" w:rsidRPr="004E163B">
              <w:rPr>
                <w:rFonts w:ascii="Times New Roman" w:hAnsi="Times New Roman"/>
                <w:sz w:val="24"/>
                <w:lang w:val="uk-UA"/>
              </w:rPr>
              <w:t>КП «Бучатранссервіс»;</w:t>
            </w:r>
            <w:r w:rsidRPr="00485304">
              <w:rPr>
                <w:rFonts w:ascii="Times New Roman" w:hAnsi="Times New Roman"/>
                <w:sz w:val="24"/>
                <w:lang w:val="uk-UA"/>
              </w:rPr>
              <w:t xml:space="preserve"> </w:t>
            </w:r>
          </w:p>
        </w:tc>
      </w:tr>
      <w:tr w:rsidR="00485304" w:rsidRPr="00485304" w14:paraId="313C5EE0" w14:textId="77777777" w:rsidTr="00A4233C">
        <w:tc>
          <w:tcPr>
            <w:tcW w:w="516" w:type="dxa"/>
          </w:tcPr>
          <w:p w14:paraId="2FD0E9D0" w14:textId="77777777"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12.</w:t>
            </w:r>
          </w:p>
        </w:tc>
        <w:tc>
          <w:tcPr>
            <w:tcW w:w="3165" w:type="dxa"/>
          </w:tcPr>
          <w:p w14:paraId="7CA693B2" w14:textId="77777777"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Ключові показники ефективності</w:t>
            </w:r>
          </w:p>
        </w:tc>
        <w:tc>
          <w:tcPr>
            <w:tcW w:w="5901" w:type="dxa"/>
          </w:tcPr>
          <w:p w14:paraId="1D7D0A47" w14:textId="77777777"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 підвищення якості послуг, які надаються населенню Бучанської міської територіальної громади;</w:t>
            </w:r>
          </w:p>
          <w:p w14:paraId="61000DF2" w14:textId="77777777" w:rsidR="00485304" w:rsidRPr="004E163B"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 забезпечення своєчасного розрахунку за надані послуги</w:t>
            </w:r>
            <w:r w:rsidR="009F3FE5" w:rsidRPr="004E163B">
              <w:rPr>
                <w:rFonts w:ascii="Times New Roman" w:hAnsi="Times New Roman"/>
                <w:sz w:val="24"/>
                <w:lang w:val="uk-UA"/>
              </w:rPr>
              <w:t>;</w:t>
            </w:r>
          </w:p>
          <w:p w14:paraId="5A23FA0B" w14:textId="77777777" w:rsidR="009F3FE5" w:rsidRPr="00485304" w:rsidRDefault="009F3FE5" w:rsidP="00485304">
            <w:pPr>
              <w:overflowPunct/>
              <w:autoSpaceDE/>
              <w:autoSpaceDN/>
              <w:adjustRightInd/>
              <w:rPr>
                <w:rFonts w:ascii="Times New Roman" w:hAnsi="Times New Roman"/>
                <w:sz w:val="24"/>
                <w:lang w:val="uk-UA"/>
              </w:rPr>
            </w:pPr>
            <w:r w:rsidRPr="004E163B">
              <w:rPr>
                <w:rFonts w:ascii="Times New Roman" w:hAnsi="Times New Roman"/>
                <w:sz w:val="24"/>
                <w:lang w:val="uk-UA"/>
              </w:rPr>
              <w:t>- вирішенн</w:t>
            </w:r>
            <w:r w:rsidR="00EB163F" w:rsidRPr="004E163B">
              <w:rPr>
                <w:rFonts w:ascii="Times New Roman" w:hAnsi="Times New Roman"/>
                <w:sz w:val="24"/>
                <w:lang w:val="uk-UA"/>
              </w:rPr>
              <w:t>я</w:t>
            </w:r>
            <w:r w:rsidRPr="004E163B">
              <w:rPr>
                <w:rFonts w:ascii="Times New Roman" w:hAnsi="Times New Roman"/>
                <w:sz w:val="24"/>
                <w:lang w:val="uk-UA"/>
              </w:rPr>
              <w:t xml:space="preserve"> інших проблемних питань, що виникають при реалізації комунальними підприємствами своїх статутних завдань</w:t>
            </w:r>
          </w:p>
        </w:tc>
      </w:tr>
    </w:tbl>
    <w:p w14:paraId="741079E9" w14:textId="77777777" w:rsidR="000B06B6" w:rsidRPr="004E163B" w:rsidRDefault="000B06B6" w:rsidP="00057D4D">
      <w:pPr>
        <w:widowControl w:val="0"/>
        <w:shd w:val="clear" w:color="auto" w:fill="FFFFFF"/>
        <w:spacing w:line="240" w:lineRule="exact"/>
        <w:jc w:val="right"/>
        <w:rPr>
          <w:rFonts w:ascii="Times New Roman" w:hAnsi="Times New Roman"/>
          <w:b/>
          <w:bCs/>
          <w:color w:val="000000"/>
          <w:sz w:val="24"/>
          <w:szCs w:val="24"/>
          <w:lang w:val="uk-UA"/>
        </w:rPr>
      </w:pPr>
    </w:p>
    <w:p w14:paraId="3721C4E0" w14:textId="77777777" w:rsidR="00485304" w:rsidRPr="004E163B" w:rsidRDefault="00485304" w:rsidP="00485304">
      <w:pPr>
        <w:widowControl w:val="0"/>
        <w:shd w:val="clear" w:color="auto" w:fill="FFFFFF"/>
        <w:spacing w:line="240" w:lineRule="exact"/>
        <w:rPr>
          <w:rFonts w:ascii="Times New Roman" w:hAnsi="Times New Roman"/>
          <w:b/>
          <w:bCs/>
          <w:color w:val="000000"/>
          <w:sz w:val="24"/>
          <w:szCs w:val="24"/>
          <w:lang w:val="uk-UA"/>
        </w:rPr>
      </w:pPr>
    </w:p>
    <w:p w14:paraId="258A8823" w14:textId="77777777" w:rsidR="00485304" w:rsidRPr="004E163B" w:rsidRDefault="00485304" w:rsidP="00485304">
      <w:pPr>
        <w:widowControl w:val="0"/>
        <w:shd w:val="clear" w:color="auto" w:fill="FFFFFF"/>
        <w:spacing w:line="240" w:lineRule="exact"/>
        <w:rPr>
          <w:rFonts w:ascii="Times New Roman" w:hAnsi="Times New Roman"/>
          <w:b/>
          <w:bCs/>
          <w:color w:val="000000"/>
          <w:sz w:val="24"/>
          <w:szCs w:val="24"/>
          <w:lang w:val="uk-UA"/>
        </w:rPr>
      </w:pPr>
    </w:p>
    <w:p w14:paraId="4E957A7C" w14:textId="77777777" w:rsidR="00F67858" w:rsidRPr="004E163B" w:rsidRDefault="00F67858" w:rsidP="00812712">
      <w:pPr>
        <w:spacing w:line="256" w:lineRule="exact"/>
        <w:rPr>
          <w:rFonts w:ascii="Times New Roman" w:hAnsi="Times New Roman"/>
          <w:color w:val="000000"/>
          <w:sz w:val="24"/>
          <w:szCs w:val="24"/>
          <w:lang w:val="uk-UA"/>
        </w:rPr>
      </w:pPr>
    </w:p>
    <w:p w14:paraId="5788C3BB" w14:textId="77777777" w:rsidR="00EB163F" w:rsidRPr="004E163B" w:rsidRDefault="00EB163F" w:rsidP="00812712">
      <w:pPr>
        <w:spacing w:line="256" w:lineRule="exact"/>
        <w:rPr>
          <w:rFonts w:ascii="Times New Roman" w:hAnsi="Times New Roman"/>
          <w:color w:val="000000"/>
          <w:sz w:val="24"/>
          <w:szCs w:val="24"/>
          <w:lang w:val="uk-UA"/>
        </w:rPr>
      </w:pPr>
    </w:p>
    <w:p w14:paraId="34C9D139" w14:textId="77777777" w:rsidR="00EB163F" w:rsidRPr="004E163B" w:rsidRDefault="00EB163F" w:rsidP="00812712">
      <w:pPr>
        <w:spacing w:line="256" w:lineRule="exact"/>
        <w:rPr>
          <w:rFonts w:ascii="Times New Roman" w:hAnsi="Times New Roman"/>
          <w:color w:val="000000"/>
          <w:sz w:val="24"/>
          <w:szCs w:val="24"/>
          <w:lang w:val="uk-UA"/>
        </w:rPr>
      </w:pPr>
    </w:p>
    <w:p w14:paraId="3D6C4DF3" w14:textId="77777777" w:rsidR="00EB163F" w:rsidRPr="004E163B" w:rsidRDefault="00EB163F" w:rsidP="00812712">
      <w:pPr>
        <w:spacing w:line="256" w:lineRule="exact"/>
        <w:rPr>
          <w:rFonts w:ascii="Times New Roman" w:hAnsi="Times New Roman"/>
          <w:color w:val="000000"/>
          <w:sz w:val="24"/>
          <w:szCs w:val="24"/>
          <w:lang w:val="uk-UA"/>
        </w:rPr>
      </w:pPr>
    </w:p>
    <w:p w14:paraId="7EF73FBC" w14:textId="77777777" w:rsidR="00EB163F" w:rsidRPr="004E163B" w:rsidRDefault="00EB163F" w:rsidP="00812712">
      <w:pPr>
        <w:spacing w:line="256" w:lineRule="exact"/>
        <w:rPr>
          <w:rFonts w:ascii="Times New Roman" w:hAnsi="Times New Roman"/>
          <w:color w:val="000000"/>
          <w:sz w:val="24"/>
          <w:szCs w:val="24"/>
          <w:lang w:val="uk-UA"/>
        </w:rPr>
      </w:pPr>
    </w:p>
    <w:p w14:paraId="6E55150B" w14:textId="77777777" w:rsidR="00EB163F" w:rsidRPr="004E163B" w:rsidRDefault="00EB163F" w:rsidP="00EB163F">
      <w:pPr>
        <w:pStyle w:val="af4"/>
        <w:numPr>
          <w:ilvl w:val="0"/>
          <w:numId w:val="23"/>
        </w:numPr>
        <w:overflowPunct/>
        <w:autoSpaceDE/>
        <w:spacing w:after="0" w:line="360" w:lineRule="auto"/>
        <w:ind w:left="0" w:firstLine="0"/>
        <w:jc w:val="center"/>
        <w:rPr>
          <w:rFonts w:ascii="Times New Roman" w:hAnsi="Times New Roman" w:cs="Times New Roman"/>
          <w:b/>
          <w:sz w:val="28"/>
          <w:szCs w:val="28"/>
          <w:lang w:val="uk-UA" w:eastAsia="ar-SA"/>
        </w:rPr>
      </w:pPr>
      <w:r w:rsidRPr="004E163B">
        <w:rPr>
          <w:rFonts w:ascii="Times New Roman" w:hAnsi="Times New Roman" w:cs="Times New Roman"/>
          <w:b/>
          <w:sz w:val="28"/>
          <w:szCs w:val="28"/>
          <w:lang w:val="uk-UA" w:eastAsia="ar-SA"/>
        </w:rPr>
        <w:lastRenderedPageBreak/>
        <w:t>Визначення проблеми,</w:t>
      </w:r>
    </w:p>
    <w:p w14:paraId="511529AD" w14:textId="77777777" w:rsidR="00EB163F" w:rsidRPr="004E163B" w:rsidRDefault="00EB163F" w:rsidP="00EB163F">
      <w:pPr>
        <w:pStyle w:val="af4"/>
        <w:spacing w:after="0" w:line="360" w:lineRule="auto"/>
        <w:ind w:left="0"/>
        <w:jc w:val="center"/>
        <w:rPr>
          <w:rFonts w:ascii="Times New Roman" w:hAnsi="Times New Roman" w:cs="Times New Roman"/>
          <w:b/>
          <w:sz w:val="28"/>
          <w:szCs w:val="28"/>
          <w:lang w:val="uk-UA" w:eastAsia="ar-SA"/>
        </w:rPr>
      </w:pPr>
      <w:r w:rsidRPr="004E163B">
        <w:rPr>
          <w:rFonts w:ascii="Times New Roman" w:hAnsi="Times New Roman" w:cs="Times New Roman"/>
          <w:b/>
          <w:sz w:val="28"/>
          <w:szCs w:val="28"/>
          <w:lang w:val="uk-UA" w:eastAsia="ar-SA"/>
        </w:rPr>
        <w:t>на розв’язання якої спрямовані заходи Програми</w:t>
      </w:r>
    </w:p>
    <w:p w14:paraId="33ECB43B" w14:textId="77777777" w:rsidR="00167234" w:rsidRPr="004E163B" w:rsidRDefault="00167234" w:rsidP="00167234">
      <w:pPr>
        <w:spacing w:line="300" w:lineRule="exact"/>
        <w:ind w:left="1080"/>
        <w:rPr>
          <w:rFonts w:ascii="Times New Roman" w:hAnsi="Times New Roman"/>
          <w:b/>
          <w:color w:val="000000"/>
          <w:sz w:val="24"/>
          <w:szCs w:val="24"/>
          <w:lang w:val="uk-UA"/>
        </w:rPr>
      </w:pPr>
    </w:p>
    <w:p w14:paraId="1ACB01DE" w14:textId="77777777" w:rsidR="00A574F9" w:rsidRPr="004E163B" w:rsidRDefault="00A574F9" w:rsidP="00EB163F">
      <w:pPr>
        <w:overflowPunct/>
        <w:autoSpaceDE/>
        <w:autoSpaceDN/>
        <w:adjustRightInd/>
        <w:spacing w:line="360" w:lineRule="auto"/>
        <w:jc w:val="both"/>
        <w:rPr>
          <w:rFonts w:ascii="Times New Roman" w:hAnsi="Times New Roman"/>
          <w:szCs w:val="28"/>
          <w:lang w:val="uk-UA"/>
        </w:rPr>
      </w:pPr>
      <w:r w:rsidRPr="004E163B">
        <w:rPr>
          <w:rFonts w:ascii="Times New Roman" w:hAnsi="Times New Roman"/>
          <w:color w:val="000000"/>
          <w:sz w:val="24"/>
          <w:szCs w:val="24"/>
          <w:shd w:val="clear" w:color="auto" w:fill="FFFFFF"/>
          <w:lang w:val="uk-UA"/>
        </w:rPr>
        <w:t xml:space="preserve">         </w:t>
      </w:r>
      <w:r w:rsidRPr="004E163B">
        <w:rPr>
          <w:rFonts w:ascii="Times New Roman" w:hAnsi="Times New Roman"/>
          <w:color w:val="000000"/>
          <w:szCs w:val="28"/>
          <w:shd w:val="clear" w:color="auto" w:fill="FFFFFF"/>
          <w:lang w:val="uk-UA"/>
        </w:rPr>
        <w:t>Цільова Програма фінансової підтримки комунальн</w:t>
      </w:r>
      <w:r w:rsidR="00DB78E0" w:rsidRPr="004E163B">
        <w:rPr>
          <w:rFonts w:ascii="Times New Roman" w:hAnsi="Times New Roman"/>
          <w:color w:val="000000"/>
          <w:szCs w:val="28"/>
          <w:shd w:val="clear" w:color="auto" w:fill="FFFFFF"/>
          <w:lang w:val="uk-UA"/>
        </w:rPr>
        <w:t xml:space="preserve">их підприємств </w:t>
      </w:r>
      <w:r w:rsidRPr="004E163B">
        <w:rPr>
          <w:rFonts w:ascii="Times New Roman" w:hAnsi="Times New Roman"/>
          <w:color w:val="000000"/>
          <w:szCs w:val="28"/>
          <w:shd w:val="clear" w:color="auto" w:fill="FFFFFF"/>
          <w:lang w:val="uk-UA"/>
        </w:rPr>
        <w:t>Бучанської міської ради (далі – Програма) розроблена на виконання ст.91 Бюджетного кодексу України, відповідно</w:t>
      </w:r>
      <w:r w:rsidRPr="004E163B">
        <w:rPr>
          <w:rFonts w:ascii="Times New Roman" w:hAnsi="Times New Roman"/>
          <w:szCs w:val="28"/>
          <w:shd w:val="clear" w:color="auto" w:fill="FFFFFF"/>
          <w:lang w:val="uk-UA"/>
        </w:rPr>
        <w:t xml:space="preserve"> до Законів України «Про місцеве самоврядування в Україні», «Про житлово-комунальні послуги», «Про природні монополії», «Про питну воду та питне водопостачання», постанови Кабінету Міністрів України від 30.05.2011 р. № 615 «Про затвердження Порядку надання спеціальних дозволів на користування надрами».</w:t>
      </w:r>
    </w:p>
    <w:p w14:paraId="79137198" w14:textId="77777777" w:rsidR="00A574F9" w:rsidRPr="004E163B" w:rsidRDefault="00A574F9" w:rsidP="00EB163F">
      <w:pPr>
        <w:overflowPunct/>
        <w:autoSpaceDE/>
        <w:autoSpaceDN/>
        <w:adjustRightInd/>
        <w:spacing w:line="360" w:lineRule="auto"/>
        <w:jc w:val="both"/>
        <w:rPr>
          <w:rFonts w:ascii="Times New Roman" w:hAnsi="Times New Roman"/>
          <w:szCs w:val="28"/>
          <w:lang w:val="uk-UA"/>
        </w:rPr>
      </w:pPr>
      <w:r w:rsidRPr="004E163B">
        <w:rPr>
          <w:rFonts w:ascii="Times New Roman" w:hAnsi="Times New Roman"/>
          <w:szCs w:val="28"/>
          <w:shd w:val="clear" w:color="auto" w:fill="FFFFFF"/>
          <w:lang w:val="uk-UA"/>
        </w:rPr>
        <w:t xml:space="preserve">          У сучасних економічних умовах для забезпечення виконання власних статутних завдань комунальні підприємства нерідко потребують залучення додаткового фінансування, яке сприятиме стабілізації </w:t>
      </w:r>
      <w:r w:rsidRPr="004E163B">
        <w:rPr>
          <w:rFonts w:ascii="Times New Roman" w:hAnsi="Times New Roman"/>
          <w:color w:val="000000"/>
          <w:szCs w:val="28"/>
          <w:shd w:val="clear" w:color="auto" w:fill="FFFFFF"/>
          <w:lang w:val="uk-UA"/>
        </w:rPr>
        <w:t xml:space="preserve">їх фінансово-господарської діяльності, покращенню стану розрахунків, </w:t>
      </w:r>
      <w:r w:rsidRPr="004E163B">
        <w:rPr>
          <w:rFonts w:ascii="Times New Roman" w:hAnsi="Times New Roman"/>
          <w:szCs w:val="28"/>
          <w:shd w:val="clear" w:color="auto" w:fill="FFFFFF"/>
          <w:lang w:val="uk-UA"/>
        </w:rPr>
        <w:t xml:space="preserve">оновленню виробничих потужностей, технічної бази, проведення капітального та поточного ремонту об’єктів </w:t>
      </w:r>
      <w:r w:rsidR="00964865" w:rsidRPr="004E163B">
        <w:rPr>
          <w:rFonts w:ascii="Times New Roman" w:hAnsi="Times New Roman"/>
          <w:szCs w:val="28"/>
          <w:shd w:val="clear" w:color="auto" w:fill="FFFFFF"/>
          <w:lang w:val="uk-UA"/>
        </w:rPr>
        <w:t>комуна</w:t>
      </w:r>
      <w:r w:rsidRPr="004E163B">
        <w:rPr>
          <w:rFonts w:ascii="Times New Roman" w:hAnsi="Times New Roman"/>
          <w:szCs w:val="28"/>
          <w:shd w:val="clear" w:color="auto" w:fill="FFFFFF"/>
          <w:lang w:val="uk-UA"/>
        </w:rPr>
        <w:t>льної власності, забезпеченню повного і своєчасного внесення платежів до бюджету.</w:t>
      </w:r>
    </w:p>
    <w:p w14:paraId="79F9CD26" w14:textId="77777777" w:rsidR="00A574F9" w:rsidRPr="004E163B" w:rsidRDefault="00A574F9" w:rsidP="00EB163F">
      <w:pPr>
        <w:overflowPunct/>
        <w:autoSpaceDE/>
        <w:autoSpaceDN/>
        <w:adjustRightInd/>
        <w:spacing w:line="360" w:lineRule="auto"/>
        <w:jc w:val="both"/>
        <w:rPr>
          <w:rFonts w:ascii="Times New Roman" w:hAnsi="Times New Roman"/>
          <w:szCs w:val="28"/>
          <w:lang w:val="uk-UA"/>
        </w:rPr>
      </w:pPr>
      <w:r w:rsidRPr="004E163B">
        <w:rPr>
          <w:rFonts w:ascii="Times New Roman" w:hAnsi="Times New Roman"/>
          <w:szCs w:val="28"/>
          <w:shd w:val="clear" w:color="auto" w:fill="FFFFFF"/>
          <w:lang w:val="uk-UA"/>
        </w:rPr>
        <w:t xml:space="preserve">         Комунальне підприємство «Бучасервіс» Бучанської міської ради є стратегічно </w:t>
      </w:r>
      <w:r w:rsidRPr="004E163B">
        <w:rPr>
          <w:rFonts w:ascii="Times New Roman" w:hAnsi="Times New Roman"/>
          <w:color w:val="000000"/>
          <w:szCs w:val="28"/>
          <w:shd w:val="clear" w:color="auto" w:fill="FFFFFF"/>
          <w:lang w:val="uk-UA"/>
        </w:rPr>
        <w:t>важливим підприємством</w:t>
      </w:r>
      <w:r w:rsidRPr="004E163B">
        <w:rPr>
          <w:rFonts w:ascii="Times New Roman" w:hAnsi="Times New Roman"/>
          <w:szCs w:val="28"/>
          <w:shd w:val="clear" w:color="auto" w:fill="FFFFFF"/>
          <w:lang w:val="uk-UA"/>
        </w:rPr>
        <w:t xml:space="preserve"> для Бучанської міської територіальної громади, яке забез</w:t>
      </w:r>
      <w:r w:rsidR="00DB78E0" w:rsidRPr="004E163B">
        <w:rPr>
          <w:rFonts w:ascii="Times New Roman" w:hAnsi="Times New Roman"/>
          <w:szCs w:val="28"/>
          <w:shd w:val="clear" w:color="auto" w:fill="FFFFFF"/>
          <w:lang w:val="uk-UA"/>
        </w:rPr>
        <w:t xml:space="preserve">печує територіальну громаду </w:t>
      </w:r>
      <w:r w:rsidRPr="004E163B">
        <w:rPr>
          <w:rFonts w:ascii="Times New Roman" w:hAnsi="Times New Roman"/>
          <w:szCs w:val="28"/>
          <w:shd w:val="clear" w:color="auto" w:fill="FFFFFF"/>
          <w:lang w:val="uk-UA"/>
        </w:rPr>
        <w:t xml:space="preserve"> централізованим водопостачанням та водовідведенням.  На даний час фінансовий стан комунального підприємства перебуває на стадії встановлення на фоні значного податкового навантаження, зростання цін за енергоносії та паливно-мастильні матеріали, а також недостатню кількість абонентів. Такий стан справ призводить до неякісного надання послуг, унеможливлює придбання необхідної техніки, якісних матеріалів та ускладнює роботу комунального підприємства в цілому.</w:t>
      </w:r>
    </w:p>
    <w:p w14:paraId="7F403199" w14:textId="77777777" w:rsidR="008956D0" w:rsidRPr="004E163B" w:rsidRDefault="00A574F9" w:rsidP="00EB163F">
      <w:pPr>
        <w:overflowPunct/>
        <w:autoSpaceDE/>
        <w:autoSpaceDN/>
        <w:adjustRightInd/>
        <w:spacing w:line="360" w:lineRule="auto"/>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 xml:space="preserve">        КП «Бучасервіс» отримало ліцензію на право провадження господарської діяльності з централізованого водопостачання та централізованого водовідведення на території Київської області, видану розпорядженням Київської обласної державної адміністрації від 27.04.2021 р. № 240 та дозвіл на спеціальне водокористування № 186/КВ/49-д-21 від 21.12.2021 року. </w:t>
      </w:r>
    </w:p>
    <w:p w14:paraId="5CBBB217" w14:textId="77777777" w:rsidR="00167234" w:rsidRPr="004E163B" w:rsidRDefault="008956D0" w:rsidP="00EB163F">
      <w:pPr>
        <w:overflowPunct/>
        <w:autoSpaceDE/>
        <w:autoSpaceDN/>
        <w:adjustRightInd/>
        <w:spacing w:line="360" w:lineRule="auto"/>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 xml:space="preserve">       </w:t>
      </w:r>
      <w:r w:rsidR="00A574F9" w:rsidRPr="004E163B">
        <w:rPr>
          <w:rFonts w:ascii="Times New Roman" w:hAnsi="Times New Roman"/>
          <w:szCs w:val="28"/>
          <w:shd w:val="clear" w:color="auto" w:fill="FFFFFF"/>
          <w:lang w:val="uk-UA"/>
        </w:rPr>
        <w:t>КП «Бучасервіс» внесено Антимонопольним комітетом України до переліку суб’єктів природних монополій з централізованого водопостачання та централізованого водовідведення на території Київської області.</w:t>
      </w:r>
    </w:p>
    <w:p w14:paraId="27AC11C5" w14:textId="77777777" w:rsidR="00A574F9" w:rsidRPr="004E163B" w:rsidRDefault="00A574F9" w:rsidP="00EB163F">
      <w:pPr>
        <w:overflowPunct/>
        <w:autoSpaceDE/>
        <w:autoSpaceDN/>
        <w:adjustRightInd/>
        <w:spacing w:line="360" w:lineRule="auto"/>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 xml:space="preserve">        Рішенням Бучанської міської ради № 2796-26-VIII від 23.12.2021 року «Про визначення надавача послуг з централізованого водопостачання та централізованого водовідведення в Бучанській міській територіальній громаді» уповноважено комунальне підприємство «Бучасервіс» Бучанської міської ради на виконання послуг з централізованого водопостачання та централізованого водовідведення в населених пунктах Бучанської міської територіальної громади з 01.03.2022 року.</w:t>
      </w:r>
    </w:p>
    <w:p w14:paraId="0F327E3F" w14:textId="77777777" w:rsidR="008956D0" w:rsidRPr="004E163B" w:rsidRDefault="008956D0" w:rsidP="00EB163F">
      <w:pPr>
        <w:overflowPunct/>
        <w:autoSpaceDE/>
        <w:autoSpaceDN/>
        <w:adjustRightInd/>
        <w:spacing w:line="360" w:lineRule="auto"/>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 xml:space="preserve">           Зокрема, рішенням Бучанської міської ради від 17.02.2022 року № 2943-28-VIII «Про передачу КП Бучасервіс</w:t>
      </w:r>
      <w:r w:rsidR="00104CB8" w:rsidRPr="004E163B">
        <w:rPr>
          <w:rFonts w:ascii="Times New Roman" w:hAnsi="Times New Roman"/>
          <w:szCs w:val="28"/>
          <w:shd w:val="clear" w:color="auto" w:fill="FFFFFF"/>
          <w:lang w:val="uk-UA"/>
        </w:rPr>
        <w:t xml:space="preserve"> в господарське відання об’єктів водопостачання та водовідведення», передано комунальному підприємству «Бучасервіс» Бучанської міської ради в господарське відання  об’єкти водопостачання та водовідведення комунальної власності  Бучанської міської територіальної громади. На виконання даного рішення було проведено реєстрацію права господарського відання на об’єкти водопостачання та водовідведення в державному реєстрі речових прав на нерухоме майно за комунальним підприємством </w:t>
      </w:r>
      <w:r w:rsidR="00964865" w:rsidRPr="004E163B">
        <w:rPr>
          <w:rFonts w:ascii="Times New Roman" w:hAnsi="Times New Roman"/>
          <w:szCs w:val="28"/>
          <w:shd w:val="clear" w:color="auto" w:fill="FFFFFF"/>
          <w:lang w:val="uk-UA"/>
        </w:rPr>
        <w:t>«</w:t>
      </w:r>
      <w:r w:rsidR="00104CB8" w:rsidRPr="004E163B">
        <w:rPr>
          <w:rFonts w:ascii="Times New Roman" w:hAnsi="Times New Roman"/>
          <w:szCs w:val="28"/>
          <w:shd w:val="clear" w:color="auto" w:fill="FFFFFF"/>
          <w:lang w:val="uk-UA"/>
        </w:rPr>
        <w:t>Бучасервіс</w:t>
      </w:r>
      <w:r w:rsidR="00964865" w:rsidRPr="004E163B">
        <w:rPr>
          <w:rFonts w:ascii="Times New Roman" w:hAnsi="Times New Roman"/>
          <w:szCs w:val="28"/>
          <w:shd w:val="clear" w:color="auto" w:fill="FFFFFF"/>
          <w:lang w:val="uk-UA"/>
        </w:rPr>
        <w:t>»</w:t>
      </w:r>
      <w:r w:rsidR="00104CB8" w:rsidRPr="004E163B">
        <w:rPr>
          <w:rFonts w:ascii="Times New Roman" w:hAnsi="Times New Roman"/>
          <w:szCs w:val="28"/>
          <w:shd w:val="clear" w:color="auto" w:fill="FFFFFF"/>
          <w:lang w:val="uk-UA"/>
        </w:rPr>
        <w:t xml:space="preserve"> Бучанської міської ради.</w:t>
      </w:r>
    </w:p>
    <w:p w14:paraId="1F21FBE6" w14:textId="77777777" w:rsidR="00A574F9" w:rsidRPr="004E163B" w:rsidRDefault="00A574F9" w:rsidP="00EB163F">
      <w:pPr>
        <w:overflowPunct/>
        <w:autoSpaceDE/>
        <w:autoSpaceDN/>
        <w:adjustRightInd/>
        <w:spacing w:line="360" w:lineRule="auto"/>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 xml:space="preserve">          За водопостачання та водовідведення, що надається комунальним підприємством, зростають тарифи на енергоносії, витрати на оплату праці, придбання необхідних матеріалів, сплату податків, тощо, що призводить до збиткової діяльності та неспроможності своєчасно та в повному розмірі розраховуватись за зобов’язаннями</w:t>
      </w:r>
      <w:r w:rsidR="00CB741C" w:rsidRPr="004E163B">
        <w:rPr>
          <w:rFonts w:ascii="Times New Roman" w:hAnsi="Times New Roman"/>
          <w:szCs w:val="28"/>
          <w:shd w:val="clear" w:color="auto" w:fill="FFFFFF"/>
          <w:lang w:val="uk-UA"/>
        </w:rPr>
        <w:t>, зокрема провести оплату за отримання дозволу на користування надрами</w:t>
      </w:r>
      <w:r w:rsidRPr="004E163B">
        <w:rPr>
          <w:rFonts w:ascii="Times New Roman" w:hAnsi="Times New Roman"/>
          <w:szCs w:val="28"/>
          <w:shd w:val="clear" w:color="auto" w:fill="FFFFFF"/>
          <w:lang w:val="uk-UA"/>
        </w:rPr>
        <w:t>.</w:t>
      </w:r>
    </w:p>
    <w:p w14:paraId="75C96531" w14:textId="77777777" w:rsidR="0026332D" w:rsidRPr="004E163B" w:rsidRDefault="0026332D" w:rsidP="00EB163F">
      <w:pPr>
        <w:overflowPunct/>
        <w:autoSpaceDE/>
        <w:autoSpaceDN/>
        <w:adjustRightInd/>
        <w:spacing w:line="360" w:lineRule="auto"/>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 xml:space="preserve">          Крім того, КП «Бучасервіс» несе великі витрати на ремонт, оскільки внаслідок військової агресії рф проти України, яка була розпочата 24.02.2022 року та проведення бойових дій на території </w:t>
      </w:r>
      <w:r w:rsidR="001121B4" w:rsidRPr="004E163B">
        <w:rPr>
          <w:rFonts w:ascii="Times New Roman" w:hAnsi="Times New Roman"/>
          <w:szCs w:val="28"/>
          <w:shd w:val="clear" w:color="auto" w:fill="FFFFFF"/>
          <w:lang w:val="uk-UA"/>
        </w:rPr>
        <w:t xml:space="preserve"> </w:t>
      </w:r>
      <w:r w:rsidRPr="004E163B">
        <w:rPr>
          <w:rFonts w:ascii="Times New Roman" w:hAnsi="Times New Roman"/>
          <w:szCs w:val="28"/>
          <w:shd w:val="clear" w:color="auto" w:fill="FFFFFF"/>
          <w:lang w:val="uk-UA"/>
        </w:rPr>
        <w:t xml:space="preserve">Бучанської міської територіальної громади, було спричинено значні руйнування інфраструктури БМТГ, в тому числі об’єктів водопостачання та водовідведення. </w:t>
      </w:r>
    </w:p>
    <w:p w14:paraId="4A3C034F" w14:textId="77777777" w:rsidR="001E7687" w:rsidRPr="004E163B" w:rsidRDefault="001E7687" w:rsidP="00EB163F">
      <w:pPr>
        <w:overflowPunct/>
        <w:autoSpaceDE/>
        <w:autoSpaceDN/>
        <w:adjustRightInd/>
        <w:spacing w:line="360" w:lineRule="auto"/>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ab/>
        <w:t xml:space="preserve">Рішенням Бучанської міської ради №3236-35-VIII від 17.11.2022 року було створено КП «Бучатранссервіс», для </w:t>
      </w:r>
      <w:r w:rsidR="004960A8" w:rsidRPr="004E163B">
        <w:rPr>
          <w:rFonts w:ascii="Times New Roman" w:hAnsi="Times New Roman"/>
          <w:szCs w:val="28"/>
          <w:shd w:val="clear" w:color="auto" w:fill="FFFFFF"/>
          <w:lang w:val="uk-UA"/>
        </w:rPr>
        <w:t>задоволення потреб населення Бучанської міської територіальної громади в регулярних пасажирських перевезеннях.</w:t>
      </w:r>
    </w:p>
    <w:p w14:paraId="7B57C6EF" w14:textId="77777777" w:rsidR="004960A8" w:rsidRPr="004E163B" w:rsidRDefault="004960A8" w:rsidP="00EB163F">
      <w:pPr>
        <w:overflowPunct/>
        <w:autoSpaceDE/>
        <w:autoSpaceDN/>
        <w:adjustRightInd/>
        <w:spacing w:line="360" w:lineRule="auto"/>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ab/>
      </w:r>
      <w:r w:rsidR="00F977ED" w:rsidRPr="004E163B">
        <w:rPr>
          <w:rFonts w:ascii="Times New Roman" w:hAnsi="Times New Roman"/>
          <w:szCs w:val="28"/>
          <w:shd w:val="clear" w:color="auto" w:fill="FFFFFF"/>
          <w:lang w:val="uk-UA"/>
        </w:rPr>
        <w:t xml:space="preserve">Для забезпечення функціонування </w:t>
      </w:r>
      <w:r w:rsidR="008435C2" w:rsidRPr="004E163B">
        <w:rPr>
          <w:rFonts w:ascii="Times New Roman" w:hAnsi="Times New Roman"/>
          <w:szCs w:val="28"/>
          <w:shd w:val="clear" w:color="auto" w:fill="FFFFFF"/>
          <w:lang w:val="uk-UA"/>
        </w:rPr>
        <w:t xml:space="preserve">новоствореного </w:t>
      </w:r>
      <w:r w:rsidR="00F977ED" w:rsidRPr="004E163B">
        <w:rPr>
          <w:rFonts w:ascii="Times New Roman" w:hAnsi="Times New Roman"/>
          <w:szCs w:val="28"/>
          <w:shd w:val="clear" w:color="auto" w:fill="FFFFFF"/>
          <w:lang w:val="uk-UA"/>
        </w:rPr>
        <w:t>підприємства КП «Бучатранссервіс» та регулярних пасажирських перевезеннях, постає необхідність у</w:t>
      </w:r>
      <w:r w:rsidR="008435C2" w:rsidRPr="004E163B">
        <w:rPr>
          <w:rFonts w:ascii="Times New Roman" w:hAnsi="Times New Roman"/>
          <w:szCs w:val="28"/>
          <w:shd w:val="clear" w:color="auto" w:fill="FFFFFF"/>
          <w:lang w:val="uk-UA"/>
        </w:rPr>
        <w:t xml:space="preserve"> фінансовій підтримці </w:t>
      </w:r>
      <w:r w:rsidR="00EB163F" w:rsidRPr="004E163B">
        <w:rPr>
          <w:rFonts w:ascii="Times New Roman" w:hAnsi="Times New Roman"/>
          <w:szCs w:val="28"/>
          <w:shd w:val="clear" w:color="auto" w:fill="FFFFFF"/>
          <w:lang w:val="uk-UA"/>
        </w:rPr>
        <w:t>підприємства</w:t>
      </w:r>
      <w:r w:rsidR="00F977ED" w:rsidRPr="004E163B">
        <w:rPr>
          <w:rFonts w:ascii="Times New Roman" w:hAnsi="Times New Roman"/>
          <w:szCs w:val="28"/>
          <w:shd w:val="clear" w:color="auto" w:fill="FFFFFF"/>
          <w:lang w:val="uk-UA"/>
        </w:rPr>
        <w:t>.</w:t>
      </w:r>
    </w:p>
    <w:p w14:paraId="7177CBD6" w14:textId="77777777" w:rsidR="00F67858" w:rsidRPr="004E163B" w:rsidRDefault="00F67858" w:rsidP="00FB61B6">
      <w:pPr>
        <w:jc w:val="center"/>
        <w:rPr>
          <w:rFonts w:ascii="Times New Roman" w:hAnsi="Times New Roman"/>
          <w:b/>
          <w:color w:val="000000"/>
          <w:sz w:val="24"/>
          <w:szCs w:val="24"/>
          <w:lang w:val="uk-UA"/>
        </w:rPr>
      </w:pPr>
    </w:p>
    <w:p w14:paraId="1BD3CB41" w14:textId="77777777" w:rsidR="00EB163F" w:rsidRPr="004E163B" w:rsidRDefault="00EB163F" w:rsidP="00EB163F">
      <w:pPr>
        <w:spacing w:line="360" w:lineRule="auto"/>
        <w:jc w:val="center"/>
        <w:rPr>
          <w:rFonts w:ascii="Times New Roman" w:hAnsi="Times New Roman"/>
          <w:b/>
          <w:szCs w:val="28"/>
          <w:lang w:val="uk-UA"/>
        </w:rPr>
      </w:pPr>
      <w:r w:rsidRPr="004E163B">
        <w:rPr>
          <w:rFonts w:ascii="Times New Roman" w:hAnsi="Times New Roman"/>
          <w:b/>
          <w:szCs w:val="28"/>
          <w:lang w:val="uk-UA"/>
        </w:rPr>
        <w:t>3.   Визначення мети Програми</w:t>
      </w:r>
    </w:p>
    <w:p w14:paraId="27292F7E" w14:textId="77777777" w:rsidR="003C4CF7" w:rsidRPr="004E163B" w:rsidRDefault="003C4CF7" w:rsidP="00EB163F">
      <w:pPr>
        <w:spacing w:line="360" w:lineRule="auto"/>
        <w:ind w:firstLine="425"/>
        <w:jc w:val="both"/>
        <w:rPr>
          <w:rFonts w:ascii="Times New Roman" w:hAnsi="Times New Roman"/>
          <w:color w:val="000000"/>
          <w:szCs w:val="28"/>
          <w:lang w:val="uk-UA"/>
        </w:rPr>
      </w:pPr>
      <w:r w:rsidRPr="004E163B">
        <w:rPr>
          <w:rFonts w:ascii="Times New Roman" w:hAnsi="Times New Roman"/>
          <w:color w:val="000000"/>
          <w:szCs w:val="28"/>
          <w:lang w:val="uk-UA"/>
        </w:rPr>
        <w:t xml:space="preserve">Метою цієї Програми є визначення комплексу організаційних та економічних заходів, спрямованих на </w:t>
      </w:r>
      <w:r w:rsidR="00525C4A" w:rsidRPr="004E163B">
        <w:rPr>
          <w:rFonts w:ascii="Times New Roman" w:hAnsi="Times New Roman"/>
          <w:color w:val="000000"/>
          <w:szCs w:val="28"/>
          <w:lang w:val="uk-UA"/>
        </w:rPr>
        <w:t>підтримку діяльності комунальн</w:t>
      </w:r>
      <w:r w:rsidR="00813103" w:rsidRPr="004E163B">
        <w:rPr>
          <w:rFonts w:ascii="Times New Roman" w:hAnsi="Times New Roman"/>
          <w:color w:val="000000"/>
          <w:szCs w:val="28"/>
          <w:lang w:val="uk-UA"/>
        </w:rPr>
        <w:t>их</w:t>
      </w:r>
      <w:r w:rsidRPr="004E163B">
        <w:rPr>
          <w:rFonts w:ascii="Times New Roman" w:hAnsi="Times New Roman"/>
          <w:color w:val="000000"/>
          <w:szCs w:val="28"/>
          <w:lang w:val="uk-UA"/>
        </w:rPr>
        <w:t xml:space="preserve"> підприємств.</w:t>
      </w:r>
    </w:p>
    <w:p w14:paraId="720FB50F" w14:textId="77777777" w:rsidR="003C4CF7" w:rsidRPr="004E163B" w:rsidRDefault="003C4CF7" w:rsidP="00EB163F">
      <w:pPr>
        <w:spacing w:line="360" w:lineRule="auto"/>
        <w:ind w:firstLine="425"/>
        <w:jc w:val="both"/>
        <w:rPr>
          <w:rFonts w:ascii="Times New Roman" w:hAnsi="Times New Roman"/>
          <w:color w:val="000000"/>
          <w:szCs w:val="28"/>
          <w:lang w:val="uk-UA"/>
        </w:rPr>
      </w:pPr>
      <w:r w:rsidRPr="004E163B">
        <w:rPr>
          <w:rFonts w:ascii="Times New Roman" w:hAnsi="Times New Roman"/>
          <w:color w:val="000000"/>
          <w:szCs w:val="28"/>
          <w:lang w:val="uk-UA"/>
        </w:rPr>
        <w:t>Основні завдання:</w:t>
      </w:r>
    </w:p>
    <w:p w14:paraId="5FA1FACE" w14:textId="77777777" w:rsidR="003C4CF7" w:rsidRPr="004E163B" w:rsidRDefault="003C4CF7" w:rsidP="00EB163F">
      <w:pPr>
        <w:spacing w:line="360" w:lineRule="auto"/>
        <w:ind w:firstLine="425"/>
        <w:jc w:val="both"/>
        <w:rPr>
          <w:rFonts w:ascii="Times New Roman" w:hAnsi="Times New Roman"/>
          <w:color w:val="000000"/>
          <w:szCs w:val="28"/>
          <w:lang w:val="uk-UA"/>
        </w:rPr>
      </w:pPr>
      <w:r w:rsidRPr="004E163B">
        <w:rPr>
          <w:rFonts w:ascii="Times New Roman" w:hAnsi="Times New Roman"/>
          <w:color w:val="000000"/>
          <w:szCs w:val="28"/>
          <w:lang w:val="uk-UA"/>
        </w:rPr>
        <w:t xml:space="preserve">надання </w:t>
      </w:r>
      <w:r w:rsidR="008A177E" w:rsidRPr="004E163B">
        <w:rPr>
          <w:rFonts w:ascii="Times New Roman" w:hAnsi="Times New Roman"/>
          <w:color w:val="000000"/>
          <w:szCs w:val="28"/>
          <w:lang w:val="uk-UA"/>
        </w:rPr>
        <w:t xml:space="preserve">безповоротної </w:t>
      </w:r>
      <w:r w:rsidR="00B706F9" w:rsidRPr="004E163B">
        <w:rPr>
          <w:rFonts w:ascii="Times New Roman" w:hAnsi="Times New Roman"/>
          <w:color w:val="000000"/>
          <w:szCs w:val="28"/>
          <w:lang w:val="uk-UA"/>
        </w:rPr>
        <w:t xml:space="preserve"> </w:t>
      </w:r>
      <w:r w:rsidRPr="004E163B">
        <w:rPr>
          <w:rFonts w:ascii="Times New Roman" w:hAnsi="Times New Roman"/>
          <w:color w:val="000000"/>
          <w:szCs w:val="28"/>
          <w:lang w:val="uk-UA"/>
        </w:rPr>
        <w:t xml:space="preserve">фінансової допомоги підприємству </w:t>
      </w:r>
      <w:r w:rsidR="00056720" w:rsidRPr="004E163B">
        <w:rPr>
          <w:rFonts w:ascii="Times New Roman" w:hAnsi="Times New Roman"/>
          <w:color w:val="000000"/>
          <w:szCs w:val="28"/>
          <w:lang w:val="uk-UA"/>
        </w:rPr>
        <w:t>для здійснення статутної діяльності</w:t>
      </w:r>
      <w:r w:rsidRPr="004E163B">
        <w:rPr>
          <w:rFonts w:ascii="Times New Roman" w:hAnsi="Times New Roman"/>
          <w:color w:val="000000"/>
          <w:szCs w:val="28"/>
          <w:lang w:val="uk-UA"/>
        </w:rPr>
        <w:t>;</w:t>
      </w:r>
    </w:p>
    <w:p w14:paraId="641FA280" w14:textId="77777777" w:rsidR="001A21D1" w:rsidRPr="004E163B" w:rsidRDefault="00913639" w:rsidP="00EB163F">
      <w:pPr>
        <w:spacing w:line="360" w:lineRule="auto"/>
        <w:ind w:firstLine="425"/>
        <w:jc w:val="both"/>
        <w:rPr>
          <w:rFonts w:ascii="Times New Roman" w:hAnsi="Times New Roman"/>
          <w:color w:val="000000"/>
          <w:szCs w:val="28"/>
          <w:lang w:val="uk-UA"/>
        </w:rPr>
      </w:pPr>
      <w:r w:rsidRPr="004E163B">
        <w:rPr>
          <w:rFonts w:ascii="Times New Roman" w:hAnsi="Times New Roman"/>
          <w:color w:val="000000"/>
          <w:szCs w:val="28"/>
          <w:lang w:val="uk-UA"/>
        </w:rPr>
        <w:t>забезпечення раціонального використання і збереження комунального майна, розвиток матеріальної бази;</w:t>
      </w:r>
    </w:p>
    <w:p w14:paraId="2CA9F765" w14:textId="77777777" w:rsidR="003C4CF7" w:rsidRPr="004E163B" w:rsidRDefault="003C4CF7" w:rsidP="00EB163F">
      <w:pPr>
        <w:spacing w:line="360" w:lineRule="auto"/>
        <w:ind w:firstLine="425"/>
        <w:jc w:val="both"/>
        <w:rPr>
          <w:rFonts w:ascii="Times New Roman" w:hAnsi="Times New Roman"/>
          <w:color w:val="000000"/>
          <w:szCs w:val="28"/>
          <w:lang w:val="uk-UA"/>
        </w:rPr>
      </w:pPr>
      <w:r w:rsidRPr="004E163B">
        <w:rPr>
          <w:rFonts w:ascii="Times New Roman" w:hAnsi="Times New Roman"/>
          <w:color w:val="000000"/>
          <w:szCs w:val="28"/>
          <w:lang w:val="uk-UA"/>
        </w:rPr>
        <w:t xml:space="preserve">запобіганню банкрутству </w:t>
      </w:r>
      <w:r w:rsidR="00056720" w:rsidRPr="004E163B">
        <w:rPr>
          <w:rFonts w:ascii="Times New Roman" w:hAnsi="Times New Roman"/>
          <w:color w:val="000000"/>
          <w:szCs w:val="28"/>
          <w:lang w:val="uk-UA"/>
        </w:rPr>
        <w:t xml:space="preserve">та відновлення платоспроможності </w:t>
      </w:r>
      <w:r w:rsidRPr="004E163B">
        <w:rPr>
          <w:rFonts w:ascii="Times New Roman" w:hAnsi="Times New Roman"/>
          <w:color w:val="000000"/>
          <w:szCs w:val="28"/>
          <w:lang w:val="uk-UA"/>
        </w:rPr>
        <w:t>шляхом урегулювання процедурних питань</w:t>
      </w:r>
      <w:r w:rsidR="00A47FA6" w:rsidRPr="004E163B">
        <w:rPr>
          <w:rFonts w:ascii="Times New Roman" w:hAnsi="Times New Roman"/>
          <w:color w:val="000000"/>
          <w:szCs w:val="28"/>
          <w:lang w:val="uk-UA"/>
        </w:rPr>
        <w:t>;</w:t>
      </w:r>
    </w:p>
    <w:p w14:paraId="0F84B0F1" w14:textId="77777777" w:rsidR="00F977ED" w:rsidRPr="004E163B" w:rsidRDefault="00913639" w:rsidP="00EB163F">
      <w:pPr>
        <w:spacing w:line="360" w:lineRule="auto"/>
        <w:ind w:firstLine="425"/>
        <w:jc w:val="both"/>
        <w:rPr>
          <w:rFonts w:ascii="Times New Roman" w:hAnsi="Times New Roman"/>
          <w:color w:val="000000"/>
          <w:szCs w:val="28"/>
          <w:lang w:val="uk-UA"/>
        </w:rPr>
      </w:pPr>
      <w:r w:rsidRPr="004E163B">
        <w:rPr>
          <w:rFonts w:ascii="Times New Roman" w:hAnsi="Times New Roman"/>
          <w:color w:val="000000"/>
          <w:szCs w:val="28"/>
          <w:lang w:val="uk-UA"/>
        </w:rPr>
        <w:t>вирішення окремих питань госп</w:t>
      </w:r>
      <w:r w:rsidR="00461509" w:rsidRPr="004E163B">
        <w:rPr>
          <w:rFonts w:ascii="Times New Roman" w:hAnsi="Times New Roman"/>
          <w:color w:val="000000"/>
          <w:szCs w:val="28"/>
          <w:lang w:val="uk-UA"/>
        </w:rPr>
        <w:t>одарської діяльності комунального</w:t>
      </w:r>
      <w:r w:rsidRPr="004E163B">
        <w:rPr>
          <w:rFonts w:ascii="Times New Roman" w:hAnsi="Times New Roman"/>
          <w:color w:val="000000"/>
          <w:szCs w:val="28"/>
          <w:lang w:val="uk-UA"/>
        </w:rPr>
        <w:t xml:space="preserve"> підприємств</w:t>
      </w:r>
      <w:r w:rsidR="00461509" w:rsidRPr="004E163B">
        <w:rPr>
          <w:rFonts w:ascii="Times New Roman" w:hAnsi="Times New Roman"/>
          <w:color w:val="000000"/>
          <w:szCs w:val="28"/>
          <w:lang w:val="uk-UA"/>
        </w:rPr>
        <w:t>а</w:t>
      </w:r>
      <w:r w:rsidRPr="004E163B">
        <w:rPr>
          <w:rFonts w:ascii="Times New Roman" w:hAnsi="Times New Roman"/>
          <w:color w:val="000000"/>
          <w:szCs w:val="28"/>
          <w:lang w:val="uk-UA"/>
        </w:rPr>
        <w:t xml:space="preserve"> шляхом поповнення обігових коштів або покриття заборгованості</w:t>
      </w:r>
      <w:r w:rsidR="00214FD2" w:rsidRPr="004E163B">
        <w:rPr>
          <w:rFonts w:ascii="Times New Roman" w:hAnsi="Times New Roman"/>
          <w:color w:val="000000"/>
          <w:szCs w:val="28"/>
          <w:lang w:val="uk-UA"/>
        </w:rPr>
        <w:t>, внески до статутних фондів новостворених комунальних підприємств</w:t>
      </w:r>
      <w:r w:rsidRPr="004E163B">
        <w:rPr>
          <w:rFonts w:ascii="Times New Roman" w:hAnsi="Times New Roman"/>
          <w:color w:val="000000"/>
          <w:szCs w:val="28"/>
          <w:lang w:val="uk-UA"/>
        </w:rPr>
        <w:t>.</w:t>
      </w:r>
    </w:p>
    <w:p w14:paraId="7084B975" w14:textId="77777777" w:rsidR="00EB163F" w:rsidRPr="004E163B" w:rsidRDefault="00EB163F" w:rsidP="00EB163F">
      <w:pPr>
        <w:spacing w:line="360" w:lineRule="auto"/>
        <w:ind w:firstLine="425"/>
        <w:jc w:val="both"/>
        <w:rPr>
          <w:rFonts w:ascii="Times New Roman" w:hAnsi="Times New Roman"/>
          <w:color w:val="000000"/>
          <w:szCs w:val="28"/>
          <w:lang w:val="uk-UA"/>
        </w:rPr>
      </w:pPr>
    </w:p>
    <w:p w14:paraId="2ECBA847" w14:textId="77777777" w:rsidR="00EB163F" w:rsidRPr="004E163B" w:rsidRDefault="00EB163F" w:rsidP="00EB163F">
      <w:pPr>
        <w:spacing w:line="360" w:lineRule="auto"/>
        <w:ind w:firstLine="425"/>
        <w:jc w:val="both"/>
        <w:rPr>
          <w:rFonts w:ascii="Times New Roman" w:hAnsi="Times New Roman"/>
          <w:color w:val="000000"/>
          <w:szCs w:val="28"/>
          <w:lang w:val="uk-UA"/>
        </w:rPr>
      </w:pPr>
    </w:p>
    <w:p w14:paraId="56037F7D" w14:textId="77777777" w:rsidR="00EB163F" w:rsidRPr="004E163B" w:rsidRDefault="00EB163F" w:rsidP="00EB163F">
      <w:pPr>
        <w:spacing w:line="360" w:lineRule="auto"/>
        <w:ind w:firstLine="425"/>
        <w:jc w:val="both"/>
        <w:rPr>
          <w:rFonts w:ascii="Times New Roman" w:hAnsi="Times New Roman"/>
          <w:color w:val="000000"/>
          <w:szCs w:val="28"/>
          <w:lang w:val="uk-UA"/>
        </w:rPr>
      </w:pPr>
    </w:p>
    <w:p w14:paraId="5F3EB420" w14:textId="77777777" w:rsidR="00EB163F" w:rsidRPr="004E163B" w:rsidRDefault="00EB163F" w:rsidP="00EB163F">
      <w:pPr>
        <w:spacing w:line="360" w:lineRule="auto"/>
        <w:ind w:firstLine="425"/>
        <w:jc w:val="both"/>
        <w:rPr>
          <w:rFonts w:ascii="Times New Roman" w:hAnsi="Times New Roman"/>
          <w:color w:val="000000"/>
          <w:szCs w:val="28"/>
          <w:lang w:val="uk-UA"/>
        </w:rPr>
      </w:pPr>
    </w:p>
    <w:p w14:paraId="0391280A" w14:textId="77777777" w:rsidR="00EB163F" w:rsidRPr="004E163B" w:rsidRDefault="00EB163F" w:rsidP="00EB163F">
      <w:pPr>
        <w:spacing w:line="360" w:lineRule="auto"/>
        <w:ind w:firstLine="425"/>
        <w:jc w:val="both"/>
        <w:rPr>
          <w:rFonts w:ascii="Times New Roman" w:hAnsi="Times New Roman"/>
          <w:color w:val="000000"/>
          <w:szCs w:val="28"/>
          <w:lang w:val="uk-UA"/>
        </w:rPr>
      </w:pPr>
    </w:p>
    <w:p w14:paraId="72B9B722" w14:textId="77777777" w:rsidR="00EB163F" w:rsidRPr="004E163B" w:rsidRDefault="00EB163F" w:rsidP="00EB163F">
      <w:pPr>
        <w:spacing w:line="360" w:lineRule="auto"/>
        <w:ind w:firstLine="425"/>
        <w:jc w:val="both"/>
        <w:rPr>
          <w:rFonts w:ascii="Times New Roman" w:hAnsi="Times New Roman"/>
          <w:color w:val="000000"/>
          <w:szCs w:val="28"/>
          <w:lang w:val="uk-UA"/>
        </w:rPr>
      </w:pPr>
    </w:p>
    <w:p w14:paraId="59B399B2" w14:textId="77777777" w:rsidR="00EB163F" w:rsidRPr="004E163B" w:rsidRDefault="00EB163F" w:rsidP="00EB163F">
      <w:pPr>
        <w:spacing w:line="360" w:lineRule="auto"/>
        <w:ind w:firstLine="425"/>
        <w:jc w:val="both"/>
        <w:rPr>
          <w:rFonts w:ascii="Times New Roman" w:hAnsi="Times New Roman"/>
          <w:color w:val="000000"/>
          <w:szCs w:val="28"/>
          <w:lang w:val="uk-UA"/>
        </w:rPr>
      </w:pPr>
    </w:p>
    <w:p w14:paraId="5A1C35BA" w14:textId="77777777" w:rsidR="00EB163F" w:rsidRPr="004E163B" w:rsidRDefault="00EB163F" w:rsidP="00EB163F">
      <w:pPr>
        <w:spacing w:line="360" w:lineRule="auto"/>
        <w:ind w:firstLine="425"/>
        <w:jc w:val="both"/>
        <w:rPr>
          <w:rFonts w:ascii="Times New Roman" w:hAnsi="Times New Roman"/>
          <w:color w:val="000000"/>
          <w:szCs w:val="28"/>
          <w:lang w:val="uk-UA"/>
        </w:rPr>
      </w:pPr>
    </w:p>
    <w:p w14:paraId="07460846" w14:textId="77777777" w:rsidR="00EB163F" w:rsidRPr="004E163B" w:rsidRDefault="00EB163F" w:rsidP="00EB163F">
      <w:pPr>
        <w:spacing w:line="360" w:lineRule="auto"/>
        <w:ind w:firstLine="425"/>
        <w:jc w:val="both"/>
        <w:rPr>
          <w:rFonts w:ascii="Times New Roman" w:hAnsi="Times New Roman"/>
          <w:color w:val="000000"/>
          <w:szCs w:val="28"/>
          <w:lang w:val="uk-UA"/>
        </w:rPr>
      </w:pPr>
    </w:p>
    <w:p w14:paraId="24B827E5" w14:textId="77777777" w:rsidR="00EB163F" w:rsidRPr="004E163B" w:rsidRDefault="00EB163F" w:rsidP="00EB163F">
      <w:pPr>
        <w:spacing w:line="360" w:lineRule="auto"/>
        <w:ind w:firstLine="425"/>
        <w:jc w:val="both"/>
        <w:rPr>
          <w:rFonts w:ascii="Times New Roman" w:hAnsi="Times New Roman"/>
          <w:color w:val="000000"/>
          <w:szCs w:val="28"/>
          <w:lang w:val="uk-UA"/>
        </w:rPr>
      </w:pPr>
    </w:p>
    <w:p w14:paraId="47DF3416" w14:textId="77777777" w:rsidR="00EB163F" w:rsidRPr="004E163B" w:rsidRDefault="00EB163F" w:rsidP="00EB163F">
      <w:pPr>
        <w:spacing w:line="360" w:lineRule="auto"/>
        <w:ind w:firstLine="425"/>
        <w:jc w:val="both"/>
        <w:rPr>
          <w:rFonts w:ascii="Times New Roman" w:hAnsi="Times New Roman"/>
          <w:color w:val="000000"/>
          <w:szCs w:val="28"/>
          <w:lang w:val="uk-UA"/>
        </w:rPr>
      </w:pPr>
    </w:p>
    <w:p w14:paraId="58DE1D29" w14:textId="77777777" w:rsidR="00EB163F" w:rsidRPr="004E163B" w:rsidRDefault="00EB163F" w:rsidP="00EB163F">
      <w:pPr>
        <w:spacing w:line="360" w:lineRule="auto"/>
        <w:ind w:firstLine="425"/>
        <w:jc w:val="both"/>
        <w:rPr>
          <w:rFonts w:ascii="Times New Roman" w:hAnsi="Times New Roman"/>
          <w:color w:val="000000"/>
          <w:szCs w:val="28"/>
          <w:lang w:val="uk-UA"/>
        </w:rPr>
      </w:pPr>
    </w:p>
    <w:p w14:paraId="5C11A0AF" w14:textId="77777777" w:rsidR="00EB163F" w:rsidRPr="004E163B" w:rsidRDefault="00EB163F" w:rsidP="00EB163F">
      <w:pPr>
        <w:pStyle w:val="a4"/>
        <w:shd w:val="clear" w:color="auto" w:fill="FFFFFF"/>
        <w:spacing w:before="0" w:after="0" w:line="276" w:lineRule="auto"/>
        <w:contextualSpacing/>
        <w:jc w:val="center"/>
        <w:rPr>
          <w:b/>
          <w:sz w:val="28"/>
          <w:szCs w:val="28"/>
          <w:lang w:val="uk-UA"/>
        </w:rPr>
        <w:sectPr w:rsidR="00EB163F" w:rsidRPr="004E163B" w:rsidSect="00A802AF">
          <w:pgSz w:w="11906" w:h="16838" w:code="9"/>
          <w:pgMar w:top="567" w:right="1021" w:bottom="1134" w:left="1247" w:header="181" w:footer="720" w:gutter="0"/>
          <w:pgNumType w:start="3"/>
          <w:cols w:space="720"/>
          <w:docGrid w:linePitch="381"/>
        </w:sectPr>
      </w:pPr>
    </w:p>
    <w:p w14:paraId="2B4E3DE8" w14:textId="77777777" w:rsidR="00EB163F" w:rsidRPr="004E163B" w:rsidRDefault="00EB163F" w:rsidP="00EB163F">
      <w:pPr>
        <w:pStyle w:val="a4"/>
        <w:shd w:val="clear" w:color="auto" w:fill="FFFFFF"/>
        <w:spacing w:before="0" w:after="0" w:line="276" w:lineRule="auto"/>
        <w:contextualSpacing/>
        <w:jc w:val="center"/>
        <w:rPr>
          <w:b/>
          <w:sz w:val="28"/>
          <w:szCs w:val="28"/>
          <w:lang w:val="uk-UA"/>
        </w:rPr>
      </w:pPr>
    </w:p>
    <w:p w14:paraId="73A9A912" w14:textId="77777777" w:rsidR="00EB163F" w:rsidRPr="004E163B" w:rsidRDefault="00EB163F" w:rsidP="00EB163F">
      <w:pPr>
        <w:pStyle w:val="a4"/>
        <w:shd w:val="clear" w:color="auto" w:fill="FFFFFF"/>
        <w:spacing w:before="0" w:after="0" w:line="276" w:lineRule="auto"/>
        <w:contextualSpacing/>
        <w:jc w:val="center"/>
        <w:rPr>
          <w:b/>
          <w:sz w:val="28"/>
          <w:szCs w:val="28"/>
          <w:lang w:val="uk-UA"/>
        </w:rPr>
      </w:pPr>
    </w:p>
    <w:p w14:paraId="4EC815CB" w14:textId="77777777" w:rsidR="00EB163F" w:rsidRPr="004E163B" w:rsidRDefault="00EB163F" w:rsidP="00EB163F">
      <w:pPr>
        <w:pStyle w:val="a4"/>
        <w:shd w:val="clear" w:color="auto" w:fill="FFFFFF"/>
        <w:spacing w:before="0" w:after="0" w:line="276" w:lineRule="auto"/>
        <w:contextualSpacing/>
        <w:jc w:val="center"/>
        <w:rPr>
          <w:b/>
          <w:sz w:val="28"/>
          <w:szCs w:val="28"/>
          <w:lang w:val="uk-UA"/>
        </w:rPr>
      </w:pPr>
    </w:p>
    <w:p w14:paraId="6CF8E921" w14:textId="77777777" w:rsidR="00EB163F" w:rsidRPr="004E163B" w:rsidRDefault="00EB163F" w:rsidP="00EB163F">
      <w:pPr>
        <w:pStyle w:val="a4"/>
        <w:shd w:val="clear" w:color="auto" w:fill="FFFFFF"/>
        <w:spacing w:before="0" w:after="0" w:line="276" w:lineRule="auto"/>
        <w:contextualSpacing/>
        <w:jc w:val="center"/>
        <w:rPr>
          <w:b/>
          <w:sz w:val="28"/>
          <w:szCs w:val="28"/>
          <w:lang w:val="uk-UA"/>
        </w:rPr>
      </w:pPr>
    </w:p>
    <w:p w14:paraId="241495C5" w14:textId="77777777" w:rsidR="00EB163F" w:rsidRPr="004E163B" w:rsidRDefault="00EB163F" w:rsidP="00EB163F">
      <w:pPr>
        <w:pStyle w:val="a4"/>
        <w:shd w:val="clear" w:color="auto" w:fill="FFFFFF"/>
        <w:spacing w:before="0" w:after="0" w:line="276" w:lineRule="auto"/>
        <w:contextualSpacing/>
        <w:jc w:val="center"/>
        <w:rPr>
          <w:b/>
          <w:sz w:val="28"/>
          <w:szCs w:val="28"/>
          <w:lang w:val="uk-UA"/>
        </w:rPr>
      </w:pPr>
      <w:r w:rsidRPr="004E163B">
        <w:rPr>
          <w:b/>
          <w:sz w:val="28"/>
          <w:szCs w:val="28"/>
          <w:lang w:val="uk-UA"/>
        </w:rPr>
        <w:t>4. Обґрунтування шляхів і засобів розв’язання проблеми, показники результативності</w:t>
      </w:r>
    </w:p>
    <w:p w14:paraId="44C266EE" w14:textId="77777777" w:rsidR="00EB163F" w:rsidRPr="004E163B" w:rsidRDefault="00EB163F" w:rsidP="00EB163F">
      <w:pPr>
        <w:pStyle w:val="a5"/>
        <w:spacing w:line="276" w:lineRule="auto"/>
        <w:ind w:right="-99" w:firstLine="709"/>
        <w:contextualSpacing/>
        <w:rPr>
          <w:sz w:val="28"/>
          <w:szCs w:val="28"/>
          <w:lang w:val="uk-UA"/>
        </w:rPr>
      </w:pPr>
    </w:p>
    <w:p w14:paraId="70F3936C" w14:textId="77777777" w:rsidR="00EB163F" w:rsidRPr="004E163B" w:rsidRDefault="00EB163F" w:rsidP="00EB163F">
      <w:pPr>
        <w:pStyle w:val="a5"/>
        <w:spacing w:line="276" w:lineRule="auto"/>
        <w:ind w:right="-99" w:firstLine="709"/>
        <w:contextualSpacing/>
        <w:rPr>
          <w:sz w:val="28"/>
          <w:szCs w:val="28"/>
          <w:lang w:val="uk-UA"/>
        </w:rPr>
      </w:pPr>
    </w:p>
    <w:tbl>
      <w:tblPr>
        <w:tblStyle w:val="a3"/>
        <w:tblW w:w="14884" w:type="dxa"/>
        <w:tblInd w:w="137" w:type="dxa"/>
        <w:tblLayout w:type="fixed"/>
        <w:tblLook w:val="04A0" w:firstRow="1" w:lastRow="0" w:firstColumn="1" w:lastColumn="0" w:noHBand="0" w:noVBand="1"/>
      </w:tblPr>
      <w:tblGrid>
        <w:gridCol w:w="285"/>
        <w:gridCol w:w="1841"/>
        <w:gridCol w:w="2268"/>
        <w:gridCol w:w="1560"/>
        <w:gridCol w:w="1417"/>
        <w:gridCol w:w="1418"/>
        <w:gridCol w:w="1275"/>
        <w:gridCol w:w="1276"/>
        <w:gridCol w:w="3544"/>
      </w:tblGrid>
      <w:tr w:rsidR="00EB163F" w:rsidRPr="004E163B" w14:paraId="00EA2468" w14:textId="77777777" w:rsidTr="00A4233C">
        <w:trPr>
          <w:trHeight w:val="756"/>
        </w:trPr>
        <w:tc>
          <w:tcPr>
            <w:tcW w:w="285" w:type="dxa"/>
            <w:vMerge w:val="restart"/>
            <w:vAlign w:val="center"/>
          </w:tcPr>
          <w:p w14:paraId="4B6B83B4" w14:textId="77777777" w:rsidR="00EB163F" w:rsidRPr="004E163B" w:rsidRDefault="00EB163F" w:rsidP="00A4233C">
            <w:pPr>
              <w:jc w:val="center"/>
              <w:rPr>
                <w:rFonts w:ascii="Times New Roman" w:hAnsi="Times New Roman"/>
                <w:sz w:val="22"/>
                <w:lang w:val="uk-UA"/>
              </w:rPr>
            </w:pPr>
            <w:r w:rsidRPr="004E163B">
              <w:rPr>
                <w:rFonts w:ascii="Times New Roman" w:hAnsi="Times New Roman"/>
                <w:sz w:val="22"/>
                <w:lang w:val="uk-UA"/>
              </w:rPr>
              <w:t>№</w:t>
            </w:r>
          </w:p>
        </w:tc>
        <w:tc>
          <w:tcPr>
            <w:tcW w:w="1841" w:type="dxa"/>
            <w:vMerge w:val="restart"/>
            <w:vAlign w:val="center"/>
          </w:tcPr>
          <w:p w14:paraId="76A878C3" w14:textId="77777777" w:rsidR="00EB163F" w:rsidRPr="004E163B" w:rsidRDefault="00EB163F" w:rsidP="00A4233C">
            <w:pPr>
              <w:jc w:val="center"/>
              <w:rPr>
                <w:rFonts w:ascii="Times New Roman" w:hAnsi="Times New Roman"/>
                <w:sz w:val="22"/>
                <w:lang w:val="uk-UA"/>
              </w:rPr>
            </w:pPr>
            <w:r w:rsidRPr="004E163B">
              <w:rPr>
                <w:rFonts w:ascii="Times New Roman" w:hAnsi="Times New Roman"/>
                <w:sz w:val="22"/>
                <w:lang w:val="uk-UA"/>
              </w:rPr>
              <w:t>Завдання</w:t>
            </w:r>
          </w:p>
        </w:tc>
        <w:tc>
          <w:tcPr>
            <w:tcW w:w="2268" w:type="dxa"/>
            <w:vMerge w:val="restart"/>
            <w:vAlign w:val="center"/>
          </w:tcPr>
          <w:p w14:paraId="382DD204" w14:textId="77777777" w:rsidR="00EB163F" w:rsidRPr="004E163B" w:rsidRDefault="00EB163F" w:rsidP="00A4233C">
            <w:pPr>
              <w:jc w:val="center"/>
              <w:rPr>
                <w:rFonts w:ascii="Times New Roman" w:hAnsi="Times New Roman"/>
                <w:sz w:val="22"/>
                <w:lang w:val="uk-UA"/>
              </w:rPr>
            </w:pPr>
            <w:r w:rsidRPr="004E163B">
              <w:rPr>
                <w:rFonts w:ascii="Times New Roman" w:hAnsi="Times New Roman"/>
                <w:sz w:val="22"/>
                <w:lang w:val="uk-UA"/>
              </w:rPr>
              <w:t>Зміст заходів</w:t>
            </w:r>
          </w:p>
        </w:tc>
        <w:tc>
          <w:tcPr>
            <w:tcW w:w="1560" w:type="dxa"/>
            <w:vMerge w:val="restart"/>
            <w:vAlign w:val="center"/>
          </w:tcPr>
          <w:p w14:paraId="50DEC2FC" w14:textId="77777777" w:rsidR="00EB163F" w:rsidRPr="004E163B" w:rsidRDefault="00EB163F" w:rsidP="00A4233C">
            <w:pPr>
              <w:jc w:val="center"/>
              <w:rPr>
                <w:rFonts w:ascii="Times New Roman" w:hAnsi="Times New Roman"/>
                <w:sz w:val="22"/>
                <w:lang w:val="uk-UA"/>
              </w:rPr>
            </w:pPr>
            <w:r w:rsidRPr="004E163B">
              <w:rPr>
                <w:rFonts w:ascii="Times New Roman" w:hAnsi="Times New Roman"/>
                <w:sz w:val="22"/>
                <w:lang w:val="uk-UA"/>
              </w:rPr>
              <w:t>Термін виконання</w:t>
            </w:r>
          </w:p>
        </w:tc>
        <w:tc>
          <w:tcPr>
            <w:tcW w:w="1417" w:type="dxa"/>
            <w:vMerge w:val="restart"/>
            <w:vAlign w:val="center"/>
          </w:tcPr>
          <w:p w14:paraId="0CEB2E18" w14:textId="77777777" w:rsidR="00EB163F" w:rsidRPr="004E163B" w:rsidRDefault="00EB163F" w:rsidP="00A4233C">
            <w:pPr>
              <w:jc w:val="center"/>
              <w:rPr>
                <w:rFonts w:ascii="Times New Roman" w:hAnsi="Times New Roman"/>
                <w:sz w:val="22"/>
                <w:lang w:val="uk-UA"/>
              </w:rPr>
            </w:pPr>
            <w:r w:rsidRPr="004E163B">
              <w:rPr>
                <w:rFonts w:ascii="Times New Roman" w:hAnsi="Times New Roman"/>
                <w:sz w:val="22"/>
                <w:lang w:val="uk-UA"/>
              </w:rPr>
              <w:t>Виконавці</w:t>
            </w:r>
          </w:p>
        </w:tc>
        <w:tc>
          <w:tcPr>
            <w:tcW w:w="1418" w:type="dxa"/>
            <w:vMerge w:val="restart"/>
            <w:vAlign w:val="center"/>
          </w:tcPr>
          <w:p w14:paraId="3553FB74" w14:textId="77777777" w:rsidR="00EB163F" w:rsidRPr="004E163B" w:rsidRDefault="00EB163F" w:rsidP="00A4233C">
            <w:pPr>
              <w:jc w:val="center"/>
              <w:rPr>
                <w:rFonts w:ascii="Times New Roman" w:hAnsi="Times New Roman"/>
                <w:sz w:val="22"/>
                <w:lang w:val="uk-UA"/>
              </w:rPr>
            </w:pPr>
            <w:r w:rsidRPr="004E163B">
              <w:rPr>
                <w:rFonts w:ascii="Times New Roman" w:hAnsi="Times New Roman"/>
                <w:sz w:val="22"/>
                <w:lang w:val="uk-UA"/>
              </w:rPr>
              <w:t>Джерела фінансування</w:t>
            </w:r>
          </w:p>
        </w:tc>
        <w:tc>
          <w:tcPr>
            <w:tcW w:w="2551" w:type="dxa"/>
            <w:gridSpan w:val="2"/>
            <w:vAlign w:val="center"/>
          </w:tcPr>
          <w:p w14:paraId="71E25579" w14:textId="77777777" w:rsidR="00EB163F" w:rsidRPr="004E163B" w:rsidRDefault="00EB163F" w:rsidP="00A4233C">
            <w:pPr>
              <w:jc w:val="center"/>
              <w:rPr>
                <w:rFonts w:ascii="Times New Roman" w:hAnsi="Times New Roman"/>
                <w:lang w:val="uk-UA"/>
              </w:rPr>
            </w:pPr>
            <w:r w:rsidRPr="004E163B">
              <w:rPr>
                <w:rFonts w:ascii="Times New Roman" w:hAnsi="Times New Roman"/>
                <w:lang w:val="uk-UA"/>
              </w:rPr>
              <w:t>Орієнтовний обсяг фінансування по роках, тис.грн.</w:t>
            </w:r>
          </w:p>
        </w:tc>
        <w:tc>
          <w:tcPr>
            <w:tcW w:w="3544" w:type="dxa"/>
            <w:vMerge w:val="restart"/>
            <w:vAlign w:val="center"/>
          </w:tcPr>
          <w:p w14:paraId="12F5F5FA" w14:textId="77777777" w:rsidR="00EB163F" w:rsidRPr="004E163B" w:rsidRDefault="00EB163F" w:rsidP="00A4233C">
            <w:pPr>
              <w:jc w:val="center"/>
              <w:rPr>
                <w:rFonts w:ascii="Times New Roman" w:hAnsi="Times New Roman"/>
                <w:sz w:val="22"/>
                <w:lang w:val="uk-UA"/>
              </w:rPr>
            </w:pPr>
            <w:r w:rsidRPr="004E163B">
              <w:rPr>
                <w:rFonts w:ascii="Times New Roman" w:hAnsi="Times New Roman"/>
                <w:sz w:val="22"/>
                <w:lang w:val="uk-UA"/>
              </w:rPr>
              <w:t>Очікуваний результат</w:t>
            </w:r>
          </w:p>
        </w:tc>
      </w:tr>
      <w:tr w:rsidR="00EB163F" w:rsidRPr="004E163B" w14:paraId="1AFE8207" w14:textId="77777777" w:rsidTr="00A4233C">
        <w:trPr>
          <w:trHeight w:val="276"/>
        </w:trPr>
        <w:tc>
          <w:tcPr>
            <w:tcW w:w="285" w:type="dxa"/>
            <w:vMerge/>
            <w:vAlign w:val="center"/>
          </w:tcPr>
          <w:p w14:paraId="3183602E" w14:textId="77777777" w:rsidR="00EB163F" w:rsidRPr="004E163B" w:rsidRDefault="00EB163F" w:rsidP="00A4233C">
            <w:pPr>
              <w:jc w:val="center"/>
              <w:rPr>
                <w:rFonts w:ascii="Times New Roman" w:hAnsi="Times New Roman"/>
                <w:lang w:val="uk-UA"/>
              </w:rPr>
            </w:pPr>
          </w:p>
        </w:tc>
        <w:tc>
          <w:tcPr>
            <w:tcW w:w="1841" w:type="dxa"/>
            <w:vMerge/>
            <w:vAlign w:val="center"/>
          </w:tcPr>
          <w:p w14:paraId="180D999C" w14:textId="77777777" w:rsidR="00EB163F" w:rsidRPr="004E163B" w:rsidRDefault="00EB163F" w:rsidP="00A4233C">
            <w:pPr>
              <w:jc w:val="center"/>
              <w:rPr>
                <w:rFonts w:ascii="Times New Roman" w:hAnsi="Times New Roman"/>
                <w:lang w:val="uk-UA"/>
              </w:rPr>
            </w:pPr>
          </w:p>
        </w:tc>
        <w:tc>
          <w:tcPr>
            <w:tcW w:w="2268" w:type="dxa"/>
            <w:vMerge/>
            <w:vAlign w:val="center"/>
          </w:tcPr>
          <w:p w14:paraId="5CCAACEE" w14:textId="77777777" w:rsidR="00EB163F" w:rsidRPr="004E163B" w:rsidRDefault="00EB163F" w:rsidP="00A4233C">
            <w:pPr>
              <w:jc w:val="center"/>
              <w:rPr>
                <w:rFonts w:ascii="Times New Roman" w:hAnsi="Times New Roman"/>
                <w:lang w:val="uk-UA"/>
              </w:rPr>
            </w:pPr>
          </w:p>
        </w:tc>
        <w:tc>
          <w:tcPr>
            <w:tcW w:w="1560" w:type="dxa"/>
            <w:vMerge/>
            <w:vAlign w:val="center"/>
          </w:tcPr>
          <w:p w14:paraId="665911F2" w14:textId="77777777" w:rsidR="00EB163F" w:rsidRPr="004E163B" w:rsidRDefault="00EB163F" w:rsidP="00A4233C">
            <w:pPr>
              <w:jc w:val="center"/>
              <w:rPr>
                <w:rFonts w:ascii="Times New Roman" w:hAnsi="Times New Roman"/>
                <w:lang w:val="uk-UA"/>
              </w:rPr>
            </w:pPr>
          </w:p>
        </w:tc>
        <w:tc>
          <w:tcPr>
            <w:tcW w:w="1417" w:type="dxa"/>
            <w:vMerge/>
            <w:vAlign w:val="center"/>
          </w:tcPr>
          <w:p w14:paraId="02124D3B" w14:textId="77777777" w:rsidR="00EB163F" w:rsidRPr="004E163B" w:rsidRDefault="00EB163F" w:rsidP="00A4233C">
            <w:pPr>
              <w:jc w:val="center"/>
              <w:rPr>
                <w:rFonts w:ascii="Times New Roman" w:hAnsi="Times New Roman"/>
                <w:lang w:val="uk-UA"/>
              </w:rPr>
            </w:pPr>
          </w:p>
        </w:tc>
        <w:tc>
          <w:tcPr>
            <w:tcW w:w="1418" w:type="dxa"/>
            <w:vMerge/>
            <w:vAlign w:val="center"/>
          </w:tcPr>
          <w:p w14:paraId="13297B85" w14:textId="77777777" w:rsidR="00EB163F" w:rsidRPr="004E163B" w:rsidRDefault="00EB163F" w:rsidP="00A4233C">
            <w:pPr>
              <w:jc w:val="center"/>
              <w:rPr>
                <w:rFonts w:ascii="Times New Roman" w:hAnsi="Times New Roman"/>
                <w:lang w:val="uk-UA"/>
              </w:rPr>
            </w:pPr>
          </w:p>
        </w:tc>
        <w:tc>
          <w:tcPr>
            <w:tcW w:w="1275" w:type="dxa"/>
          </w:tcPr>
          <w:p w14:paraId="397461CE" w14:textId="77777777" w:rsidR="00EB163F" w:rsidRPr="004E163B" w:rsidRDefault="00EB163F" w:rsidP="00A4233C">
            <w:pPr>
              <w:jc w:val="center"/>
              <w:rPr>
                <w:rFonts w:ascii="Times New Roman" w:hAnsi="Times New Roman"/>
                <w:lang w:val="uk-UA"/>
              </w:rPr>
            </w:pPr>
            <w:r w:rsidRPr="004E163B">
              <w:rPr>
                <w:rFonts w:ascii="Times New Roman" w:hAnsi="Times New Roman"/>
                <w:lang w:val="uk-UA"/>
              </w:rPr>
              <w:t>2023 рік</w:t>
            </w:r>
          </w:p>
        </w:tc>
        <w:tc>
          <w:tcPr>
            <w:tcW w:w="1276" w:type="dxa"/>
          </w:tcPr>
          <w:p w14:paraId="40D8E710" w14:textId="77777777" w:rsidR="00EB163F" w:rsidRPr="004E163B" w:rsidRDefault="00EB163F" w:rsidP="00A4233C">
            <w:pPr>
              <w:jc w:val="center"/>
              <w:rPr>
                <w:rFonts w:ascii="Times New Roman" w:hAnsi="Times New Roman"/>
                <w:lang w:val="uk-UA"/>
              </w:rPr>
            </w:pPr>
            <w:r w:rsidRPr="004E163B">
              <w:rPr>
                <w:rFonts w:ascii="Times New Roman" w:hAnsi="Times New Roman"/>
                <w:lang w:val="uk-UA"/>
              </w:rPr>
              <w:t>2024 рік</w:t>
            </w:r>
          </w:p>
        </w:tc>
        <w:tc>
          <w:tcPr>
            <w:tcW w:w="3544" w:type="dxa"/>
            <w:vMerge/>
          </w:tcPr>
          <w:p w14:paraId="5C2538BD" w14:textId="77777777" w:rsidR="00EB163F" w:rsidRPr="004E163B" w:rsidRDefault="00EB163F" w:rsidP="00A4233C">
            <w:pPr>
              <w:jc w:val="center"/>
              <w:rPr>
                <w:rFonts w:ascii="Times New Roman" w:hAnsi="Times New Roman"/>
                <w:lang w:val="uk-UA"/>
              </w:rPr>
            </w:pPr>
          </w:p>
        </w:tc>
      </w:tr>
      <w:tr w:rsidR="00EB163F" w:rsidRPr="004E163B" w14:paraId="3C93D05A" w14:textId="77777777" w:rsidTr="00A4233C">
        <w:tc>
          <w:tcPr>
            <w:tcW w:w="285" w:type="dxa"/>
            <w:vAlign w:val="center"/>
          </w:tcPr>
          <w:p w14:paraId="30CF1871" w14:textId="77777777" w:rsidR="00EB163F" w:rsidRPr="004E163B" w:rsidRDefault="00EB163F" w:rsidP="00A4233C">
            <w:pPr>
              <w:jc w:val="center"/>
              <w:rPr>
                <w:rFonts w:ascii="Times New Roman" w:hAnsi="Times New Roman"/>
                <w:lang w:val="uk-UA"/>
              </w:rPr>
            </w:pPr>
            <w:r w:rsidRPr="004E163B">
              <w:rPr>
                <w:rFonts w:ascii="Times New Roman" w:hAnsi="Times New Roman"/>
                <w:lang w:val="uk-UA"/>
              </w:rPr>
              <w:t>1</w:t>
            </w:r>
          </w:p>
        </w:tc>
        <w:tc>
          <w:tcPr>
            <w:tcW w:w="1841" w:type="dxa"/>
            <w:vAlign w:val="center"/>
          </w:tcPr>
          <w:p w14:paraId="13E96EFC" w14:textId="77777777" w:rsidR="00EB163F" w:rsidRPr="004E163B" w:rsidRDefault="00EB163F" w:rsidP="00A4233C">
            <w:pPr>
              <w:jc w:val="center"/>
              <w:rPr>
                <w:rFonts w:ascii="Times New Roman" w:hAnsi="Times New Roman"/>
                <w:lang w:val="uk-UA"/>
              </w:rPr>
            </w:pPr>
            <w:r w:rsidRPr="004E163B">
              <w:rPr>
                <w:rFonts w:ascii="Times New Roman" w:hAnsi="Times New Roman"/>
                <w:lang w:val="uk-UA"/>
              </w:rPr>
              <w:t>2</w:t>
            </w:r>
          </w:p>
        </w:tc>
        <w:tc>
          <w:tcPr>
            <w:tcW w:w="2268" w:type="dxa"/>
            <w:vAlign w:val="center"/>
          </w:tcPr>
          <w:p w14:paraId="7D537B68" w14:textId="77777777" w:rsidR="00EB163F" w:rsidRPr="004E163B" w:rsidRDefault="00EB163F" w:rsidP="00A4233C">
            <w:pPr>
              <w:jc w:val="center"/>
              <w:rPr>
                <w:rFonts w:ascii="Times New Roman" w:hAnsi="Times New Roman"/>
                <w:lang w:val="uk-UA"/>
              </w:rPr>
            </w:pPr>
            <w:r w:rsidRPr="004E163B">
              <w:rPr>
                <w:rFonts w:ascii="Times New Roman" w:hAnsi="Times New Roman"/>
                <w:lang w:val="uk-UA"/>
              </w:rPr>
              <w:t>3</w:t>
            </w:r>
          </w:p>
        </w:tc>
        <w:tc>
          <w:tcPr>
            <w:tcW w:w="1560" w:type="dxa"/>
            <w:vAlign w:val="center"/>
          </w:tcPr>
          <w:p w14:paraId="06B23806" w14:textId="77777777" w:rsidR="00EB163F" w:rsidRPr="004E163B" w:rsidRDefault="00EB163F" w:rsidP="00A4233C">
            <w:pPr>
              <w:jc w:val="center"/>
              <w:rPr>
                <w:rFonts w:ascii="Times New Roman" w:hAnsi="Times New Roman"/>
                <w:lang w:val="uk-UA"/>
              </w:rPr>
            </w:pPr>
            <w:r w:rsidRPr="004E163B">
              <w:rPr>
                <w:rFonts w:ascii="Times New Roman" w:hAnsi="Times New Roman"/>
                <w:lang w:val="uk-UA"/>
              </w:rPr>
              <w:t>4</w:t>
            </w:r>
          </w:p>
        </w:tc>
        <w:tc>
          <w:tcPr>
            <w:tcW w:w="1417" w:type="dxa"/>
            <w:vAlign w:val="center"/>
          </w:tcPr>
          <w:p w14:paraId="7E1BFFBD" w14:textId="77777777" w:rsidR="00EB163F" w:rsidRPr="004E163B" w:rsidRDefault="00EB163F" w:rsidP="00A4233C">
            <w:pPr>
              <w:jc w:val="center"/>
              <w:rPr>
                <w:rFonts w:ascii="Times New Roman" w:hAnsi="Times New Roman"/>
                <w:lang w:val="uk-UA"/>
              </w:rPr>
            </w:pPr>
            <w:r w:rsidRPr="004E163B">
              <w:rPr>
                <w:rFonts w:ascii="Times New Roman" w:hAnsi="Times New Roman"/>
                <w:lang w:val="uk-UA"/>
              </w:rPr>
              <w:t>5</w:t>
            </w:r>
          </w:p>
        </w:tc>
        <w:tc>
          <w:tcPr>
            <w:tcW w:w="1418" w:type="dxa"/>
            <w:vAlign w:val="center"/>
          </w:tcPr>
          <w:p w14:paraId="132EF365" w14:textId="77777777" w:rsidR="00EB163F" w:rsidRPr="004E163B" w:rsidRDefault="00EB163F" w:rsidP="00A4233C">
            <w:pPr>
              <w:jc w:val="center"/>
              <w:rPr>
                <w:rFonts w:ascii="Times New Roman" w:hAnsi="Times New Roman"/>
                <w:lang w:val="uk-UA"/>
              </w:rPr>
            </w:pPr>
            <w:r w:rsidRPr="004E163B">
              <w:rPr>
                <w:rFonts w:ascii="Times New Roman" w:hAnsi="Times New Roman"/>
                <w:lang w:val="uk-UA"/>
              </w:rPr>
              <w:t>6</w:t>
            </w:r>
          </w:p>
        </w:tc>
        <w:tc>
          <w:tcPr>
            <w:tcW w:w="1275" w:type="dxa"/>
          </w:tcPr>
          <w:p w14:paraId="0B3C1561" w14:textId="77777777" w:rsidR="00EB163F" w:rsidRPr="004E163B" w:rsidRDefault="00EB163F" w:rsidP="00A4233C">
            <w:pPr>
              <w:jc w:val="center"/>
              <w:rPr>
                <w:rFonts w:ascii="Times New Roman" w:hAnsi="Times New Roman"/>
                <w:lang w:val="uk-UA"/>
              </w:rPr>
            </w:pPr>
            <w:r w:rsidRPr="004E163B">
              <w:rPr>
                <w:rFonts w:ascii="Times New Roman" w:hAnsi="Times New Roman"/>
                <w:lang w:val="uk-UA"/>
              </w:rPr>
              <w:t>7</w:t>
            </w:r>
          </w:p>
        </w:tc>
        <w:tc>
          <w:tcPr>
            <w:tcW w:w="1276" w:type="dxa"/>
          </w:tcPr>
          <w:p w14:paraId="1B0CD9BF" w14:textId="77777777" w:rsidR="00EB163F" w:rsidRPr="004E163B" w:rsidRDefault="00EB163F" w:rsidP="00A4233C">
            <w:pPr>
              <w:jc w:val="center"/>
              <w:rPr>
                <w:rFonts w:ascii="Times New Roman" w:hAnsi="Times New Roman"/>
                <w:lang w:val="uk-UA"/>
              </w:rPr>
            </w:pPr>
            <w:r w:rsidRPr="004E163B">
              <w:rPr>
                <w:rFonts w:ascii="Times New Roman" w:hAnsi="Times New Roman"/>
                <w:lang w:val="uk-UA"/>
              </w:rPr>
              <w:t>8</w:t>
            </w:r>
          </w:p>
        </w:tc>
        <w:tc>
          <w:tcPr>
            <w:tcW w:w="3544" w:type="dxa"/>
          </w:tcPr>
          <w:p w14:paraId="570A2E01" w14:textId="77777777" w:rsidR="00EB163F" w:rsidRPr="004E163B" w:rsidRDefault="00EB163F" w:rsidP="00A4233C">
            <w:pPr>
              <w:jc w:val="center"/>
              <w:rPr>
                <w:rFonts w:ascii="Times New Roman" w:hAnsi="Times New Roman"/>
                <w:lang w:val="uk-UA"/>
              </w:rPr>
            </w:pPr>
            <w:r w:rsidRPr="004E163B">
              <w:rPr>
                <w:rFonts w:ascii="Times New Roman" w:hAnsi="Times New Roman"/>
                <w:lang w:val="uk-UA"/>
              </w:rPr>
              <w:t>9</w:t>
            </w:r>
          </w:p>
        </w:tc>
      </w:tr>
      <w:tr w:rsidR="00EB163F" w:rsidRPr="004E163B" w14:paraId="5F0EFE2E" w14:textId="77777777" w:rsidTr="00A4233C">
        <w:tc>
          <w:tcPr>
            <w:tcW w:w="285" w:type="dxa"/>
            <w:vAlign w:val="center"/>
          </w:tcPr>
          <w:p w14:paraId="0DACED6E" w14:textId="77777777" w:rsidR="00EB163F" w:rsidRPr="004E163B" w:rsidRDefault="00EB163F" w:rsidP="00A4233C">
            <w:pPr>
              <w:jc w:val="center"/>
              <w:rPr>
                <w:rFonts w:ascii="Times New Roman" w:hAnsi="Times New Roman"/>
                <w:lang w:val="uk-UA"/>
              </w:rPr>
            </w:pPr>
            <w:r w:rsidRPr="004E163B">
              <w:rPr>
                <w:rFonts w:ascii="Times New Roman" w:hAnsi="Times New Roman"/>
                <w:lang w:val="uk-UA"/>
              </w:rPr>
              <w:t>1</w:t>
            </w:r>
          </w:p>
        </w:tc>
        <w:tc>
          <w:tcPr>
            <w:tcW w:w="1841" w:type="dxa"/>
            <w:vAlign w:val="center"/>
          </w:tcPr>
          <w:p w14:paraId="3E1D5B8B" w14:textId="77777777" w:rsidR="00EB163F" w:rsidRPr="004E163B" w:rsidRDefault="00EB163F" w:rsidP="00A4233C">
            <w:pPr>
              <w:contextualSpacing/>
              <w:jc w:val="center"/>
              <w:rPr>
                <w:rFonts w:ascii="Times New Roman" w:hAnsi="Times New Roman"/>
                <w:lang w:val="uk-UA"/>
              </w:rPr>
            </w:pPr>
            <w:r w:rsidRPr="004E163B">
              <w:rPr>
                <w:rFonts w:ascii="Times New Roman" w:hAnsi="Times New Roman"/>
                <w:sz w:val="20"/>
                <w:lang w:val="uk-UA"/>
              </w:rPr>
              <w:t xml:space="preserve">Сприяння розвитку та беззбитковому функціонуванню комунальних підприємств Бучанської МТГ </w:t>
            </w:r>
          </w:p>
        </w:tc>
        <w:tc>
          <w:tcPr>
            <w:tcW w:w="2268" w:type="dxa"/>
            <w:vAlign w:val="center"/>
          </w:tcPr>
          <w:p w14:paraId="074DC163" w14:textId="77777777" w:rsidR="00EB163F" w:rsidRPr="00485304" w:rsidRDefault="00EB163F" w:rsidP="00EB163F">
            <w:pPr>
              <w:overflowPunct/>
              <w:autoSpaceDE/>
              <w:autoSpaceDN/>
              <w:adjustRightInd/>
              <w:jc w:val="center"/>
              <w:rPr>
                <w:rFonts w:ascii="Times New Roman" w:hAnsi="Times New Roman"/>
                <w:sz w:val="20"/>
                <w:lang w:val="uk-UA"/>
              </w:rPr>
            </w:pPr>
            <w:r w:rsidRPr="00485304">
              <w:rPr>
                <w:rFonts w:ascii="Times New Roman" w:hAnsi="Times New Roman"/>
                <w:sz w:val="20"/>
                <w:lang w:val="uk-UA"/>
              </w:rPr>
              <w:t>- підвищення якості послуг, які надаються населенню Бучанської міської територіальної громади;</w:t>
            </w:r>
          </w:p>
          <w:p w14:paraId="4D0096EE" w14:textId="77777777" w:rsidR="00EB163F" w:rsidRPr="004E163B" w:rsidRDefault="00EB163F" w:rsidP="00EB163F">
            <w:pPr>
              <w:overflowPunct/>
              <w:autoSpaceDE/>
              <w:autoSpaceDN/>
              <w:adjustRightInd/>
              <w:jc w:val="center"/>
              <w:rPr>
                <w:rFonts w:ascii="Times New Roman" w:hAnsi="Times New Roman"/>
                <w:sz w:val="20"/>
                <w:lang w:val="uk-UA"/>
              </w:rPr>
            </w:pPr>
            <w:r w:rsidRPr="00485304">
              <w:rPr>
                <w:rFonts w:ascii="Times New Roman" w:hAnsi="Times New Roman"/>
                <w:sz w:val="20"/>
                <w:lang w:val="uk-UA"/>
              </w:rPr>
              <w:t>- забезпечення своєчасного розрахунку за надані послуги</w:t>
            </w:r>
            <w:r w:rsidRPr="004E163B">
              <w:rPr>
                <w:rFonts w:ascii="Times New Roman" w:hAnsi="Times New Roman"/>
                <w:sz w:val="20"/>
                <w:lang w:val="uk-UA"/>
              </w:rPr>
              <w:t>;</w:t>
            </w:r>
          </w:p>
          <w:p w14:paraId="2AAB097F" w14:textId="77777777" w:rsidR="00EB163F" w:rsidRPr="004E163B" w:rsidRDefault="00EB163F" w:rsidP="00EB163F">
            <w:pPr>
              <w:jc w:val="center"/>
              <w:rPr>
                <w:rFonts w:ascii="Times New Roman" w:hAnsi="Times New Roman"/>
                <w:sz w:val="20"/>
                <w:lang w:val="uk-UA"/>
              </w:rPr>
            </w:pPr>
            <w:r w:rsidRPr="004E163B">
              <w:rPr>
                <w:rFonts w:ascii="Times New Roman" w:hAnsi="Times New Roman"/>
                <w:sz w:val="20"/>
                <w:lang w:val="uk-UA"/>
              </w:rPr>
              <w:t>- вирішення інших проблемних питань, що виникають при реалізації комунальними підприємствами</w:t>
            </w:r>
            <w:r w:rsidRPr="004E163B">
              <w:rPr>
                <w:rFonts w:ascii="Times New Roman" w:hAnsi="Times New Roman"/>
                <w:sz w:val="24"/>
                <w:lang w:val="uk-UA"/>
              </w:rPr>
              <w:t xml:space="preserve"> </w:t>
            </w:r>
            <w:r w:rsidRPr="004E163B">
              <w:rPr>
                <w:rFonts w:ascii="Times New Roman" w:hAnsi="Times New Roman"/>
                <w:sz w:val="20"/>
                <w:lang w:val="uk-UA"/>
              </w:rPr>
              <w:t>своїх статутних завдань</w:t>
            </w:r>
          </w:p>
        </w:tc>
        <w:tc>
          <w:tcPr>
            <w:tcW w:w="1560" w:type="dxa"/>
          </w:tcPr>
          <w:p w14:paraId="7E98093A" w14:textId="77777777" w:rsidR="00EB163F" w:rsidRPr="004E163B" w:rsidRDefault="00EB163F" w:rsidP="00A4233C">
            <w:pPr>
              <w:rPr>
                <w:rFonts w:ascii="Times New Roman" w:hAnsi="Times New Roman"/>
                <w:lang w:val="uk-UA"/>
              </w:rPr>
            </w:pPr>
          </w:p>
          <w:p w14:paraId="29A6E9D6" w14:textId="77777777" w:rsidR="00EB163F" w:rsidRPr="004E163B" w:rsidRDefault="00EB163F" w:rsidP="00A4233C">
            <w:pPr>
              <w:jc w:val="center"/>
              <w:rPr>
                <w:rFonts w:ascii="Times New Roman" w:hAnsi="Times New Roman"/>
                <w:sz w:val="20"/>
                <w:lang w:val="uk-UA"/>
              </w:rPr>
            </w:pPr>
          </w:p>
          <w:p w14:paraId="036582A6" w14:textId="77777777" w:rsidR="00EB163F" w:rsidRPr="004E163B" w:rsidRDefault="00EB163F" w:rsidP="00A4233C">
            <w:pPr>
              <w:jc w:val="center"/>
              <w:rPr>
                <w:rFonts w:ascii="Times New Roman" w:hAnsi="Times New Roman"/>
                <w:sz w:val="20"/>
                <w:lang w:val="uk-UA"/>
              </w:rPr>
            </w:pPr>
          </w:p>
          <w:p w14:paraId="6851CDDA" w14:textId="77777777" w:rsidR="00EB163F" w:rsidRPr="004E163B" w:rsidRDefault="00EB163F" w:rsidP="00A4233C">
            <w:pPr>
              <w:jc w:val="center"/>
              <w:rPr>
                <w:rFonts w:ascii="Times New Roman" w:hAnsi="Times New Roman"/>
                <w:sz w:val="20"/>
                <w:lang w:val="uk-UA"/>
              </w:rPr>
            </w:pPr>
          </w:p>
          <w:p w14:paraId="25532333" w14:textId="77777777" w:rsidR="00EB163F" w:rsidRPr="004E163B" w:rsidRDefault="00EB163F" w:rsidP="00A4233C">
            <w:pPr>
              <w:jc w:val="center"/>
              <w:rPr>
                <w:rFonts w:ascii="Times New Roman" w:hAnsi="Times New Roman"/>
                <w:sz w:val="20"/>
                <w:lang w:val="uk-UA"/>
              </w:rPr>
            </w:pPr>
          </w:p>
          <w:p w14:paraId="017A30CD" w14:textId="77777777" w:rsidR="00EB163F" w:rsidRPr="004E163B" w:rsidRDefault="00EB163F" w:rsidP="00A4233C">
            <w:pPr>
              <w:jc w:val="center"/>
              <w:rPr>
                <w:rFonts w:ascii="Times New Roman" w:hAnsi="Times New Roman"/>
                <w:sz w:val="20"/>
                <w:lang w:val="uk-UA"/>
              </w:rPr>
            </w:pPr>
          </w:p>
          <w:p w14:paraId="47AED0B6" w14:textId="77777777" w:rsidR="00EB163F" w:rsidRPr="004E163B" w:rsidRDefault="00EB163F" w:rsidP="00A4233C">
            <w:pPr>
              <w:jc w:val="center"/>
              <w:rPr>
                <w:rFonts w:ascii="Times New Roman" w:hAnsi="Times New Roman"/>
                <w:sz w:val="20"/>
                <w:lang w:val="uk-UA"/>
              </w:rPr>
            </w:pPr>
            <w:r w:rsidRPr="004E163B">
              <w:rPr>
                <w:rFonts w:ascii="Times New Roman" w:hAnsi="Times New Roman"/>
                <w:sz w:val="20"/>
                <w:lang w:val="uk-UA"/>
              </w:rPr>
              <w:t xml:space="preserve"> 2023 р.</w:t>
            </w:r>
          </w:p>
          <w:p w14:paraId="18899E5A" w14:textId="77777777" w:rsidR="00EB163F" w:rsidRPr="004E163B" w:rsidRDefault="007A37F3" w:rsidP="00A4233C">
            <w:pPr>
              <w:jc w:val="center"/>
              <w:rPr>
                <w:rFonts w:ascii="Times New Roman" w:hAnsi="Times New Roman"/>
                <w:sz w:val="20"/>
                <w:lang w:val="uk-UA"/>
              </w:rPr>
            </w:pPr>
            <w:r>
              <w:rPr>
                <w:rFonts w:ascii="Times New Roman" w:hAnsi="Times New Roman"/>
                <w:sz w:val="20"/>
                <w:lang w:val="uk-UA"/>
              </w:rPr>
              <w:t>-</w:t>
            </w:r>
          </w:p>
          <w:p w14:paraId="728CA587" w14:textId="77777777" w:rsidR="00EB163F" w:rsidRPr="004E163B" w:rsidRDefault="00EB163F" w:rsidP="00A4233C">
            <w:pPr>
              <w:jc w:val="center"/>
              <w:rPr>
                <w:rFonts w:ascii="Times New Roman" w:hAnsi="Times New Roman"/>
                <w:lang w:val="uk-UA"/>
              </w:rPr>
            </w:pPr>
            <w:r w:rsidRPr="004E163B">
              <w:rPr>
                <w:rFonts w:ascii="Times New Roman" w:hAnsi="Times New Roman"/>
                <w:sz w:val="20"/>
                <w:lang w:val="uk-UA"/>
              </w:rPr>
              <w:t xml:space="preserve"> 2024 р</w:t>
            </w:r>
            <w:r w:rsidRPr="004E163B">
              <w:rPr>
                <w:rFonts w:ascii="Times New Roman" w:hAnsi="Times New Roman"/>
                <w:lang w:val="uk-UA"/>
              </w:rPr>
              <w:t>.</w:t>
            </w:r>
          </w:p>
          <w:p w14:paraId="18B72D26" w14:textId="77777777" w:rsidR="00EB163F" w:rsidRPr="004E163B" w:rsidRDefault="00EB163F" w:rsidP="00A4233C">
            <w:pPr>
              <w:jc w:val="center"/>
              <w:rPr>
                <w:rFonts w:ascii="Times New Roman" w:hAnsi="Times New Roman"/>
                <w:lang w:val="uk-UA"/>
              </w:rPr>
            </w:pPr>
          </w:p>
          <w:p w14:paraId="464BBD15" w14:textId="77777777" w:rsidR="00EB163F" w:rsidRPr="004E163B" w:rsidRDefault="00EB163F" w:rsidP="00A4233C">
            <w:pPr>
              <w:jc w:val="center"/>
              <w:rPr>
                <w:rFonts w:ascii="Times New Roman" w:hAnsi="Times New Roman"/>
                <w:lang w:val="uk-UA"/>
              </w:rPr>
            </w:pPr>
          </w:p>
          <w:p w14:paraId="62A1A3E5" w14:textId="77777777" w:rsidR="00EB163F" w:rsidRPr="004E163B" w:rsidRDefault="00EB163F" w:rsidP="00A4233C">
            <w:pPr>
              <w:jc w:val="center"/>
              <w:rPr>
                <w:rFonts w:ascii="Times New Roman" w:hAnsi="Times New Roman"/>
                <w:lang w:val="uk-UA"/>
              </w:rPr>
            </w:pPr>
          </w:p>
          <w:p w14:paraId="6E197D27" w14:textId="77777777" w:rsidR="00EB163F" w:rsidRPr="004E163B" w:rsidRDefault="00EB163F" w:rsidP="00A4233C">
            <w:pPr>
              <w:jc w:val="center"/>
              <w:rPr>
                <w:rFonts w:ascii="Times New Roman" w:hAnsi="Times New Roman"/>
                <w:lang w:val="uk-UA"/>
              </w:rPr>
            </w:pPr>
          </w:p>
          <w:p w14:paraId="62E32FC3" w14:textId="77777777" w:rsidR="00EB163F" w:rsidRPr="004E163B" w:rsidRDefault="00EB163F" w:rsidP="00A4233C">
            <w:pPr>
              <w:jc w:val="center"/>
              <w:rPr>
                <w:rFonts w:ascii="Times New Roman" w:hAnsi="Times New Roman"/>
                <w:lang w:val="uk-UA"/>
              </w:rPr>
            </w:pPr>
          </w:p>
        </w:tc>
        <w:tc>
          <w:tcPr>
            <w:tcW w:w="1417" w:type="dxa"/>
            <w:vAlign w:val="center"/>
          </w:tcPr>
          <w:p w14:paraId="40AC2993" w14:textId="77777777" w:rsidR="00EB163F" w:rsidRPr="004E163B" w:rsidRDefault="00EB163F" w:rsidP="00A4233C">
            <w:pPr>
              <w:contextualSpacing/>
              <w:jc w:val="center"/>
              <w:rPr>
                <w:rFonts w:ascii="Times New Roman" w:hAnsi="Times New Roman"/>
                <w:snapToGrid w:val="0"/>
                <w:sz w:val="20"/>
                <w:lang w:val="uk-UA"/>
              </w:rPr>
            </w:pPr>
            <w:r w:rsidRPr="004E163B">
              <w:rPr>
                <w:rFonts w:ascii="Times New Roman" w:hAnsi="Times New Roman"/>
                <w:snapToGrid w:val="0"/>
                <w:sz w:val="20"/>
                <w:lang w:val="uk-UA"/>
              </w:rPr>
              <w:t>Бучанська міська рада,</w:t>
            </w:r>
          </w:p>
          <w:p w14:paraId="27C3CF29" w14:textId="77777777" w:rsidR="00EB163F" w:rsidRPr="004E163B" w:rsidRDefault="00EB163F" w:rsidP="00A4233C">
            <w:pPr>
              <w:jc w:val="center"/>
              <w:rPr>
                <w:rFonts w:ascii="Times New Roman" w:hAnsi="Times New Roman"/>
                <w:sz w:val="20"/>
                <w:lang w:val="uk-UA"/>
              </w:rPr>
            </w:pPr>
            <w:r w:rsidRPr="004E163B">
              <w:rPr>
                <w:rFonts w:ascii="Times New Roman" w:hAnsi="Times New Roman"/>
                <w:sz w:val="20"/>
                <w:lang w:val="uk-UA"/>
              </w:rPr>
              <w:t>КП «Бучасервіс», КП «Бучатранссервіс»</w:t>
            </w:r>
          </w:p>
        </w:tc>
        <w:tc>
          <w:tcPr>
            <w:tcW w:w="1418" w:type="dxa"/>
            <w:vAlign w:val="center"/>
          </w:tcPr>
          <w:p w14:paraId="1DEF1ACF" w14:textId="77777777" w:rsidR="00EB163F" w:rsidRPr="004E163B" w:rsidRDefault="00EB163F" w:rsidP="00A4233C">
            <w:pPr>
              <w:jc w:val="center"/>
              <w:rPr>
                <w:rFonts w:ascii="Times New Roman" w:hAnsi="Times New Roman"/>
                <w:sz w:val="20"/>
                <w:lang w:val="uk-UA"/>
              </w:rPr>
            </w:pPr>
            <w:r w:rsidRPr="004E163B">
              <w:rPr>
                <w:rFonts w:ascii="Times New Roman" w:hAnsi="Times New Roman"/>
                <w:sz w:val="20"/>
                <w:lang w:val="uk-UA"/>
              </w:rPr>
              <w:t>місцевий бюджет</w:t>
            </w:r>
          </w:p>
        </w:tc>
        <w:tc>
          <w:tcPr>
            <w:tcW w:w="1275" w:type="dxa"/>
          </w:tcPr>
          <w:p w14:paraId="78E4328A" w14:textId="77777777" w:rsidR="005517A5" w:rsidRDefault="005517A5" w:rsidP="004E163B">
            <w:pPr>
              <w:jc w:val="center"/>
              <w:rPr>
                <w:rFonts w:ascii="Times New Roman" w:hAnsi="Times New Roman"/>
                <w:sz w:val="20"/>
                <w:lang w:val="uk-UA"/>
              </w:rPr>
            </w:pPr>
          </w:p>
          <w:p w14:paraId="6573D2F0" w14:textId="77777777" w:rsidR="005517A5" w:rsidRDefault="005517A5" w:rsidP="004E163B">
            <w:pPr>
              <w:jc w:val="center"/>
              <w:rPr>
                <w:rFonts w:ascii="Times New Roman" w:hAnsi="Times New Roman"/>
                <w:sz w:val="20"/>
                <w:lang w:val="uk-UA"/>
              </w:rPr>
            </w:pPr>
          </w:p>
          <w:p w14:paraId="2770364D" w14:textId="77777777" w:rsidR="005517A5" w:rsidRDefault="005517A5" w:rsidP="004E163B">
            <w:pPr>
              <w:jc w:val="center"/>
              <w:rPr>
                <w:rFonts w:ascii="Times New Roman" w:hAnsi="Times New Roman"/>
                <w:sz w:val="20"/>
                <w:lang w:val="uk-UA"/>
              </w:rPr>
            </w:pPr>
          </w:p>
          <w:p w14:paraId="16DFFE25" w14:textId="77777777" w:rsidR="005517A5" w:rsidRDefault="005517A5" w:rsidP="004E163B">
            <w:pPr>
              <w:jc w:val="center"/>
              <w:rPr>
                <w:rFonts w:ascii="Times New Roman" w:hAnsi="Times New Roman"/>
                <w:sz w:val="20"/>
                <w:lang w:val="uk-UA"/>
              </w:rPr>
            </w:pPr>
          </w:p>
          <w:p w14:paraId="2A258093" w14:textId="77777777" w:rsidR="005517A5" w:rsidRDefault="005517A5" w:rsidP="004E163B">
            <w:pPr>
              <w:jc w:val="center"/>
              <w:rPr>
                <w:rFonts w:ascii="Times New Roman" w:hAnsi="Times New Roman"/>
                <w:sz w:val="20"/>
                <w:lang w:val="uk-UA"/>
              </w:rPr>
            </w:pPr>
          </w:p>
          <w:p w14:paraId="7BC2448A" w14:textId="77777777" w:rsidR="005517A5" w:rsidRDefault="005517A5" w:rsidP="004E163B">
            <w:pPr>
              <w:jc w:val="center"/>
              <w:rPr>
                <w:rFonts w:ascii="Times New Roman" w:hAnsi="Times New Roman"/>
                <w:sz w:val="20"/>
                <w:lang w:val="uk-UA"/>
              </w:rPr>
            </w:pPr>
          </w:p>
          <w:p w14:paraId="66CC6ABA" w14:textId="77777777" w:rsidR="005517A5" w:rsidRDefault="005517A5" w:rsidP="004E163B">
            <w:pPr>
              <w:jc w:val="center"/>
              <w:rPr>
                <w:rFonts w:ascii="Times New Roman" w:hAnsi="Times New Roman"/>
                <w:sz w:val="20"/>
                <w:lang w:val="uk-UA"/>
              </w:rPr>
            </w:pPr>
          </w:p>
          <w:p w14:paraId="4B274081" w14:textId="77777777" w:rsidR="005517A5" w:rsidRDefault="005517A5" w:rsidP="004E163B">
            <w:pPr>
              <w:jc w:val="center"/>
              <w:rPr>
                <w:rFonts w:ascii="Times New Roman" w:hAnsi="Times New Roman"/>
                <w:sz w:val="20"/>
                <w:lang w:val="uk-UA"/>
              </w:rPr>
            </w:pPr>
          </w:p>
          <w:p w14:paraId="3BE27406" w14:textId="77777777" w:rsidR="00EB163F" w:rsidRPr="004E163B" w:rsidRDefault="00E722C6" w:rsidP="004E163B">
            <w:pPr>
              <w:jc w:val="center"/>
              <w:rPr>
                <w:rFonts w:ascii="Times New Roman" w:hAnsi="Times New Roman"/>
                <w:sz w:val="20"/>
                <w:lang w:val="uk-UA"/>
              </w:rPr>
            </w:pPr>
            <w:r>
              <w:rPr>
                <w:rFonts w:ascii="Times New Roman" w:hAnsi="Times New Roman"/>
                <w:sz w:val="20"/>
                <w:lang w:val="uk-UA"/>
              </w:rPr>
              <w:t>9800,878</w:t>
            </w:r>
          </w:p>
        </w:tc>
        <w:tc>
          <w:tcPr>
            <w:tcW w:w="1276" w:type="dxa"/>
          </w:tcPr>
          <w:p w14:paraId="7989D7E1" w14:textId="77777777" w:rsidR="005517A5" w:rsidRDefault="005517A5" w:rsidP="004E163B">
            <w:pPr>
              <w:jc w:val="center"/>
              <w:rPr>
                <w:rFonts w:ascii="Times New Roman" w:hAnsi="Times New Roman"/>
                <w:sz w:val="20"/>
                <w:lang w:val="uk-UA"/>
              </w:rPr>
            </w:pPr>
          </w:p>
          <w:p w14:paraId="382BBA71" w14:textId="77777777" w:rsidR="005517A5" w:rsidRDefault="005517A5" w:rsidP="004E163B">
            <w:pPr>
              <w:jc w:val="center"/>
              <w:rPr>
                <w:rFonts w:ascii="Times New Roman" w:hAnsi="Times New Roman"/>
                <w:sz w:val="20"/>
                <w:lang w:val="uk-UA"/>
              </w:rPr>
            </w:pPr>
          </w:p>
          <w:p w14:paraId="009C4384" w14:textId="77777777" w:rsidR="005517A5" w:rsidRDefault="005517A5" w:rsidP="004E163B">
            <w:pPr>
              <w:jc w:val="center"/>
              <w:rPr>
                <w:rFonts w:ascii="Times New Roman" w:hAnsi="Times New Roman"/>
                <w:sz w:val="20"/>
                <w:lang w:val="uk-UA"/>
              </w:rPr>
            </w:pPr>
          </w:p>
          <w:p w14:paraId="05D6D6DA" w14:textId="77777777" w:rsidR="005517A5" w:rsidRDefault="005517A5" w:rsidP="004E163B">
            <w:pPr>
              <w:jc w:val="center"/>
              <w:rPr>
                <w:rFonts w:ascii="Times New Roman" w:hAnsi="Times New Roman"/>
                <w:sz w:val="20"/>
                <w:lang w:val="uk-UA"/>
              </w:rPr>
            </w:pPr>
          </w:p>
          <w:p w14:paraId="1DFD3002" w14:textId="77777777" w:rsidR="005517A5" w:rsidRDefault="005517A5" w:rsidP="004E163B">
            <w:pPr>
              <w:jc w:val="center"/>
              <w:rPr>
                <w:rFonts w:ascii="Times New Roman" w:hAnsi="Times New Roman"/>
                <w:sz w:val="20"/>
                <w:lang w:val="uk-UA"/>
              </w:rPr>
            </w:pPr>
          </w:p>
          <w:p w14:paraId="15276E4A" w14:textId="77777777" w:rsidR="005517A5" w:rsidRDefault="005517A5" w:rsidP="004E163B">
            <w:pPr>
              <w:jc w:val="center"/>
              <w:rPr>
                <w:rFonts w:ascii="Times New Roman" w:hAnsi="Times New Roman"/>
                <w:sz w:val="20"/>
                <w:lang w:val="uk-UA"/>
              </w:rPr>
            </w:pPr>
          </w:p>
          <w:p w14:paraId="24BED1DB" w14:textId="77777777" w:rsidR="005517A5" w:rsidRDefault="005517A5" w:rsidP="004E163B">
            <w:pPr>
              <w:jc w:val="center"/>
              <w:rPr>
                <w:rFonts w:ascii="Times New Roman" w:hAnsi="Times New Roman"/>
                <w:sz w:val="20"/>
                <w:lang w:val="uk-UA"/>
              </w:rPr>
            </w:pPr>
          </w:p>
          <w:p w14:paraId="47858CE5" w14:textId="77777777" w:rsidR="005517A5" w:rsidRDefault="005517A5" w:rsidP="004E163B">
            <w:pPr>
              <w:jc w:val="center"/>
              <w:rPr>
                <w:rFonts w:ascii="Times New Roman" w:hAnsi="Times New Roman"/>
                <w:sz w:val="20"/>
                <w:lang w:val="uk-UA"/>
              </w:rPr>
            </w:pPr>
          </w:p>
          <w:p w14:paraId="697B1693" w14:textId="2C190559" w:rsidR="00EB163F" w:rsidRDefault="00DD2CFB" w:rsidP="004E163B">
            <w:pPr>
              <w:jc w:val="center"/>
              <w:rPr>
                <w:rFonts w:ascii="Times New Roman" w:hAnsi="Times New Roman"/>
                <w:sz w:val="20"/>
                <w:lang w:val="uk-UA"/>
              </w:rPr>
            </w:pPr>
            <w:r>
              <w:rPr>
                <w:rFonts w:ascii="Times New Roman" w:hAnsi="Times New Roman"/>
                <w:sz w:val="20"/>
                <w:lang w:val="uk-UA"/>
              </w:rPr>
              <w:t>135</w:t>
            </w:r>
            <w:r w:rsidR="00D6592C">
              <w:rPr>
                <w:rFonts w:ascii="Times New Roman" w:hAnsi="Times New Roman"/>
                <w:sz w:val="20"/>
                <w:lang w:val="uk-UA"/>
              </w:rPr>
              <w:t>56,0</w:t>
            </w:r>
          </w:p>
          <w:p w14:paraId="321E04C8" w14:textId="77777777" w:rsidR="005517A5" w:rsidRPr="004E163B" w:rsidRDefault="005517A5" w:rsidP="004E163B">
            <w:pPr>
              <w:jc w:val="center"/>
              <w:rPr>
                <w:rFonts w:ascii="Times New Roman" w:hAnsi="Times New Roman"/>
                <w:sz w:val="20"/>
                <w:lang w:val="uk-UA"/>
              </w:rPr>
            </w:pPr>
          </w:p>
        </w:tc>
        <w:tc>
          <w:tcPr>
            <w:tcW w:w="3544" w:type="dxa"/>
          </w:tcPr>
          <w:p w14:paraId="44AA3E67" w14:textId="77777777" w:rsidR="00EB163F" w:rsidRPr="004E163B" w:rsidRDefault="00EB163F" w:rsidP="00A4233C">
            <w:pPr>
              <w:jc w:val="center"/>
              <w:rPr>
                <w:rFonts w:ascii="Times New Roman" w:hAnsi="Times New Roman"/>
                <w:sz w:val="20"/>
                <w:lang w:val="uk-UA"/>
              </w:rPr>
            </w:pPr>
          </w:p>
          <w:p w14:paraId="5228D5C6" w14:textId="77777777" w:rsidR="00EB163F" w:rsidRPr="004E163B" w:rsidRDefault="00EB163F" w:rsidP="00A4233C">
            <w:pPr>
              <w:jc w:val="center"/>
              <w:rPr>
                <w:rFonts w:ascii="Times New Roman" w:hAnsi="Times New Roman"/>
                <w:sz w:val="20"/>
                <w:lang w:val="uk-UA"/>
              </w:rPr>
            </w:pPr>
          </w:p>
          <w:p w14:paraId="039DFD67" w14:textId="77777777" w:rsidR="00EB163F" w:rsidRPr="004E163B" w:rsidRDefault="00EB163F" w:rsidP="004E163B">
            <w:pPr>
              <w:pStyle w:val="a4"/>
              <w:spacing w:before="0" w:beforeAutospacing="0" w:after="0" w:afterAutospacing="0"/>
              <w:jc w:val="both"/>
              <w:rPr>
                <w:sz w:val="20"/>
                <w:szCs w:val="20"/>
                <w:lang w:val="uk-UA"/>
              </w:rPr>
            </w:pPr>
            <w:r w:rsidRPr="004E163B">
              <w:rPr>
                <w:sz w:val="20"/>
                <w:szCs w:val="20"/>
                <w:lang w:val="uk-UA"/>
              </w:rPr>
              <w:t xml:space="preserve">Забезпечення беззбиткової роботи КП «Бучасервіс» та </w:t>
            </w:r>
            <w:r w:rsidR="004E163B" w:rsidRPr="004E163B">
              <w:rPr>
                <w:sz w:val="20"/>
                <w:szCs w:val="20"/>
                <w:lang w:val="uk-UA"/>
              </w:rPr>
              <w:t>КП «Бучатранссервіс»</w:t>
            </w:r>
            <w:r w:rsidRPr="004E163B">
              <w:rPr>
                <w:sz w:val="20"/>
                <w:szCs w:val="20"/>
                <w:lang w:val="uk-UA"/>
              </w:rPr>
              <w:t xml:space="preserve">, </w:t>
            </w:r>
            <w:r w:rsidR="004E163B" w:rsidRPr="004E163B">
              <w:rPr>
                <w:sz w:val="20"/>
                <w:szCs w:val="20"/>
                <w:shd w:val="clear" w:color="auto" w:fill="FFFFFF"/>
                <w:lang w:val="uk-UA"/>
              </w:rPr>
              <w:t xml:space="preserve">створення належних умов для здійснення комунальними підприємствами статутної діяльності, </w:t>
            </w:r>
            <w:r w:rsidR="004E163B" w:rsidRPr="004E163B">
              <w:rPr>
                <w:sz w:val="20"/>
                <w:szCs w:val="20"/>
                <w:lang w:val="uk-UA"/>
              </w:rPr>
              <w:t xml:space="preserve">зміцнення фінансово-бюджетної дисципліни комунальних підприємств; забезпечення виконання інших заходів для фінансової підтримки комунальних підприємств, </w:t>
            </w:r>
            <w:r w:rsidRPr="004E163B">
              <w:rPr>
                <w:sz w:val="20"/>
                <w:szCs w:val="20"/>
                <w:lang w:val="uk-UA"/>
              </w:rPr>
              <w:t>підвищення якості послуг, які надаються населенню Бучанської міської територіальної громади</w:t>
            </w:r>
          </w:p>
        </w:tc>
      </w:tr>
    </w:tbl>
    <w:p w14:paraId="5D3A1987" w14:textId="77777777" w:rsidR="00EB163F" w:rsidRPr="004E163B" w:rsidRDefault="00EB163F" w:rsidP="00EB163F">
      <w:pPr>
        <w:spacing w:line="360" w:lineRule="auto"/>
        <w:ind w:firstLine="425"/>
        <w:jc w:val="both"/>
        <w:rPr>
          <w:rFonts w:ascii="Times New Roman" w:hAnsi="Times New Roman"/>
          <w:color w:val="000000"/>
          <w:szCs w:val="28"/>
          <w:lang w:val="uk-UA"/>
        </w:rPr>
      </w:pPr>
    </w:p>
    <w:p w14:paraId="18F242B0" w14:textId="77777777" w:rsidR="00A27AE0" w:rsidRPr="004E163B" w:rsidRDefault="00A27AE0" w:rsidP="00A27AE0">
      <w:pPr>
        <w:ind w:left="1080"/>
        <w:rPr>
          <w:rFonts w:ascii="Times New Roman" w:hAnsi="Times New Roman"/>
          <w:b/>
          <w:sz w:val="24"/>
          <w:szCs w:val="24"/>
          <w:lang w:val="uk-UA"/>
        </w:rPr>
      </w:pPr>
    </w:p>
    <w:p w14:paraId="20F509F8" w14:textId="77777777" w:rsidR="004E163B" w:rsidRDefault="004E163B" w:rsidP="00EB163F">
      <w:pPr>
        <w:ind w:left="720"/>
        <w:jc w:val="center"/>
        <w:rPr>
          <w:rFonts w:ascii="Times New Roman" w:hAnsi="Times New Roman"/>
          <w:b/>
          <w:sz w:val="24"/>
          <w:szCs w:val="24"/>
          <w:lang w:val="uk-UA"/>
        </w:rPr>
        <w:sectPr w:rsidR="004E163B" w:rsidSect="00EB163F">
          <w:pgSz w:w="16838" w:h="11906" w:orient="landscape" w:code="9"/>
          <w:pgMar w:top="1247" w:right="567" w:bottom="1021" w:left="1134" w:header="181" w:footer="720" w:gutter="0"/>
          <w:pgNumType w:start="3"/>
          <w:cols w:space="720"/>
          <w:docGrid w:linePitch="381"/>
        </w:sectPr>
      </w:pPr>
    </w:p>
    <w:p w14:paraId="738C3320" w14:textId="77777777" w:rsidR="00662A82" w:rsidRDefault="00662A82" w:rsidP="004E163B">
      <w:pPr>
        <w:pStyle w:val="Style3"/>
        <w:widowControl/>
        <w:spacing w:line="360" w:lineRule="auto"/>
        <w:ind w:firstLine="0"/>
        <w:contextualSpacing/>
        <w:jc w:val="center"/>
        <w:rPr>
          <w:rStyle w:val="FontStyle13"/>
          <w:sz w:val="28"/>
          <w:szCs w:val="28"/>
          <w:lang w:eastAsia="uk-UA"/>
        </w:rPr>
      </w:pPr>
    </w:p>
    <w:p w14:paraId="64925021" w14:textId="77777777" w:rsidR="00662A82" w:rsidRDefault="00662A82" w:rsidP="00662A82">
      <w:pPr>
        <w:jc w:val="center"/>
        <w:rPr>
          <w:rFonts w:ascii="Times New Roman" w:hAnsi="Times New Roman"/>
          <w:b/>
          <w:color w:val="000000"/>
          <w:szCs w:val="28"/>
          <w:lang w:val="uk-UA"/>
        </w:rPr>
      </w:pPr>
      <w:r>
        <w:rPr>
          <w:rFonts w:ascii="Times New Roman" w:hAnsi="Times New Roman"/>
          <w:b/>
          <w:color w:val="000000"/>
          <w:szCs w:val="28"/>
          <w:lang w:val="uk-UA"/>
        </w:rPr>
        <w:t>Показники результативності Програми</w:t>
      </w:r>
    </w:p>
    <w:p w14:paraId="6C0CE9A9" w14:textId="77777777" w:rsidR="003A6688" w:rsidRDefault="003A6688" w:rsidP="00662A82">
      <w:pPr>
        <w:jc w:val="center"/>
        <w:rPr>
          <w:rFonts w:ascii="Times New Roman" w:hAnsi="Times New Roman"/>
          <w:b/>
          <w:color w:val="000000"/>
          <w:szCs w:val="28"/>
          <w:lang w:val="uk-UA"/>
        </w:rPr>
      </w:pPr>
    </w:p>
    <w:p w14:paraId="5C18E56B" w14:textId="77777777" w:rsidR="00662A82" w:rsidRDefault="00662A82" w:rsidP="00662A82">
      <w:pPr>
        <w:rPr>
          <w:rFonts w:asciiTheme="minorHAnsi" w:hAnsiTheme="minorHAnsi" w:cstheme="minorBidi"/>
          <w:color w:val="000000"/>
          <w:sz w:val="22"/>
          <w:szCs w:val="22"/>
          <w:lang w:val="ru-RU"/>
        </w:rPr>
      </w:pPr>
    </w:p>
    <w:tbl>
      <w:tblPr>
        <w:tblStyle w:val="a3"/>
        <w:tblW w:w="9960" w:type="dxa"/>
        <w:tblInd w:w="-431" w:type="dxa"/>
        <w:tblLayout w:type="fixed"/>
        <w:tblLook w:val="04A0" w:firstRow="1" w:lastRow="0" w:firstColumn="1" w:lastColumn="0" w:noHBand="0" w:noVBand="1"/>
      </w:tblPr>
      <w:tblGrid>
        <w:gridCol w:w="506"/>
        <w:gridCol w:w="2897"/>
        <w:gridCol w:w="1170"/>
        <w:gridCol w:w="2125"/>
        <w:gridCol w:w="1700"/>
        <w:gridCol w:w="1562"/>
      </w:tblGrid>
      <w:tr w:rsidR="004272C5" w:rsidRPr="004272C5" w14:paraId="0C60D3B9" w14:textId="77777777" w:rsidTr="003A6688">
        <w:tc>
          <w:tcPr>
            <w:tcW w:w="506" w:type="dxa"/>
            <w:vMerge w:val="restart"/>
            <w:tcBorders>
              <w:top w:val="single" w:sz="4" w:space="0" w:color="auto"/>
              <w:left w:val="single" w:sz="4" w:space="0" w:color="auto"/>
              <w:bottom w:val="single" w:sz="4" w:space="0" w:color="auto"/>
              <w:right w:val="single" w:sz="4" w:space="0" w:color="auto"/>
            </w:tcBorders>
            <w:vAlign w:val="center"/>
            <w:hideMark/>
          </w:tcPr>
          <w:p w14:paraId="42261522" w14:textId="77777777" w:rsidR="004272C5" w:rsidRPr="004272C5" w:rsidRDefault="004272C5">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 з/п</w:t>
            </w:r>
          </w:p>
        </w:tc>
        <w:tc>
          <w:tcPr>
            <w:tcW w:w="2897" w:type="dxa"/>
            <w:vMerge w:val="restart"/>
            <w:tcBorders>
              <w:top w:val="single" w:sz="4" w:space="0" w:color="auto"/>
              <w:left w:val="single" w:sz="4" w:space="0" w:color="auto"/>
              <w:bottom w:val="single" w:sz="4" w:space="0" w:color="auto"/>
              <w:right w:val="single" w:sz="4" w:space="0" w:color="auto"/>
            </w:tcBorders>
            <w:vAlign w:val="center"/>
            <w:hideMark/>
          </w:tcPr>
          <w:p w14:paraId="4A059C55" w14:textId="77777777" w:rsidR="004272C5" w:rsidRPr="004272C5" w:rsidRDefault="004272C5">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Назва показника</w:t>
            </w:r>
          </w:p>
        </w:tc>
        <w:tc>
          <w:tcPr>
            <w:tcW w:w="1170" w:type="dxa"/>
            <w:vMerge w:val="restart"/>
            <w:tcBorders>
              <w:top w:val="single" w:sz="4" w:space="0" w:color="auto"/>
              <w:left w:val="single" w:sz="4" w:space="0" w:color="auto"/>
              <w:bottom w:val="single" w:sz="4" w:space="0" w:color="auto"/>
              <w:right w:val="single" w:sz="4" w:space="0" w:color="auto"/>
            </w:tcBorders>
            <w:vAlign w:val="center"/>
            <w:hideMark/>
          </w:tcPr>
          <w:p w14:paraId="544B40B2" w14:textId="77777777" w:rsidR="004272C5" w:rsidRPr="004272C5" w:rsidRDefault="004272C5">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Одиниця виміру</w:t>
            </w:r>
          </w:p>
        </w:tc>
        <w:tc>
          <w:tcPr>
            <w:tcW w:w="2125" w:type="dxa"/>
            <w:vMerge w:val="restart"/>
            <w:tcBorders>
              <w:top w:val="single" w:sz="4" w:space="0" w:color="auto"/>
              <w:left w:val="single" w:sz="4" w:space="0" w:color="auto"/>
              <w:bottom w:val="single" w:sz="4" w:space="0" w:color="auto"/>
              <w:right w:val="single" w:sz="4" w:space="0" w:color="auto"/>
            </w:tcBorders>
            <w:vAlign w:val="center"/>
            <w:hideMark/>
          </w:tcPr>
          <w:p w14:paraId="65FDC201" w14:textId="77777777" w:rsidR="004272C5" w:rsidRPr="004272C5" w:rsidRDefault="004272C5">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Вихідні дані на початок дії програми</w:t>
            </w:r>
          </w:p>
        </w:tc>
        <w:tc>
          <w:tcPr>
            <w:tcW w:w="3259" w:type="dxa"/>
            <w:gridSpan w:val="2"/>
            <w:tcBorders>
              <w:top w:val="single" w:sz="4" w:space="0" w:color="auto"/>
              <w:left w:val="single" w:sz="4" w:space="0" w:color="auto"/>
              <w:bottom w:val="single" w:sz="4" w:space="0" w:color="auto"/>
              <w:right w:val="single" w:sz="4" w:space="0" w:color="auto"/>
            </w:tcBorders>
            <w:vAlign w:val="center"/>
          </w:tcPr>
          <w:p w14:paraId="53089C4B" w14:textId="77777777" w:rsidR="004272C5" w:rsidRPr="004272C5" w:rsidRDefault="004272C5">
            <w:pPr>
              <w:jc w:val="center"/>
              <w:rPr>
                <w:rFonts w:ascii="Times New Roman" w:hAnsi="Times New Roman"/>
                <w:color w:val="000000"/>
                <w:sz w:val="24"/>
                <w:szCs w:val="24"/>
                <w:lang w:val="uk-UA" w:eastAsia="uk-UA"/>
              </w:rPr>
            </w:pPr>
          </w:p>
        </w:tc>
      </w:tr>
      <w:tr w:rsidR="004272C5" w:rsidRPr="004272C5" w14:paraId="694CC482" w14:textId="77777777" w:rsidTr="003A6688">
        <w:tc>
          <w:tcPr>
            <w:tcW w:w="506" w:type="dxa"/>
            <w:vMerge/>
            <w:tcBorders>
              <w:top w:val="single" w:sz="4" w:space="0" w:color="auto"/>
              <w:left w:val="single" w:sz="4" w:space="0" w:color="auto"/>
              <w:bottom w:val="single" w:sz="4" w:space="0" w:color="auto"/>
              <w:right w:val="single" w:sz="4" w:space="0" w:color="auto"/>
            </w:tcBorders>
            <w:vAlign w:val="center"/>
            <w:hideMark/>
          </w:tcPr>
          <w:p w14:paraId="79A717F3" w14:textId="77777777" w:rsidR="004272C5" w:rsidRPr="004272C5" w:rsidRDefault="004272C5">
            <w:pPr>
              <w:rPr>
                <w:rFonts w:ascii="Times New Roman" w:hAnsi="Times New Roman"/>
                <w:color w:val="000000"/>
                <w:sz w:val="24"/>
                <w:szCs w:val="24"/>
                <w:lang w:val="uk-UA" w:eastAsia="uk-UA"/>
              </w:rPr>
            </w:pPr>
          </w:p>
        </w:tc>
        <w:tc>
          <w:tcPr>
            <w:tcW w:w="2897" w:type="dxa"/>
            <w:vMerge/>
            <w:tcBorders>
              <w:top w:val="single" w:sz="4" w:space="0" w:color="auto"/>
              <w:left w:val="single" w:sz="4" w:space="0" w:color="auto"/>
              <w:bottom w:val="single" w:sz="4" w:space="0" w:color="auto"/>
              <w:right w:val="single" w:sz="4" w:space="0" w:color="auto"/>
            </w:tcBorders>
            <w:vAlign w:val="center"/>
            <w:hideMark/>
          </w:tcPr>
          <w:p w14:paraId="1A4ECAE1" w14:textId="77777777" w:rsidR="004272C5" w:rsidRPr="004272C5" w:rsidRDefault="004272C5">
            <w:pPr>
              <w:rPr>
                <w:rFonts w:ascii="Times New Roman" w:hAnsi="Times New Roman"/>
                <w:color w:val="000000"/>
                <w:sz w:val="24"/>
                <w:szCs w:val="24"/>
                <w:lang w:val="uk-UA" w:eastAsia="uk-UA"/>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5BC9C81E" w14:textId="77777777" w:rsidR="004272C5" w:rsidRPr="004272C5" w:rsidRDefault="004272C5">
            <w:pPr>
              <w:rPr>
                <w:rFonts w:ascii="Times New Roman" w:hAnsi="Times New Roman"/>
                <w:color w:val="000000"/>
                <w:sz w:val="24"/>
                <w:szCs w:val="24"/>
                <w:lang w:val="uk-UA" w:eastAsia="uk-UA"/>
              </w:rPr>
            </w:pPr>
          </w:p>
        </w:tc>
        <w:tc>
          <w:tcPr>
            <w:tcW w:w="2125" w:type="dxa"/>
            <w:vMerge/>
            <w:tcBorders>
              <w:top w:val="single" w:sz="4" w:space="0" w:color="auto"/>
              <w:left w:val="single" w:sz="4" w:space="0" w:color="auto"/>
              <w:bottom w:val="single" w:sz="4" w:space="0" w:color="auto"/>
              <w:right w:val="single" w:sz="4" w:space="0" w:color="auto"/>
            </w:tcBorders>
            <w:vAlign w:val="center"/>
            <w:hideMark/>
          </w:tcPr>
          <w:p w14:paraId="670F1172" w14:textId="77777777" w:rsidR="004272C5" w:rsidRPr="004272C5" w:rsidRDefault="004272C5">
            <w:pPr>
              <w:rPr>
                <w:rFonts w:ascii="Times New Roman" w:hAnsi="Times New Roman"/>
                <w:color w:val="000000"/>
                <w:sz w:val="24"/>
                <w:szCs w:val="24"/>
                <w:lang w:val="uk-UA" w:eastAsia="uk-UA"/>
              </w:rPr>
            </w:pPr>
          </w:p>
        </w:tc>
        <w:tc>
          <w:tcPr>
            <w:tcW w:w="1700" w:type="dxa"/>
            <w:tcBorders>
              <w:top w:val="single" w:sz="4" w:space="0" w:color="auto"/>
              <w:left w:val="single" w:sz="4" w:space="0" w:color="auto"/>
              <w:bottom w:val="single" w:sz="4" w:space="0" w:color="auto"/>
              <w:right w:val="single" w:sz="4" w:space="0" w:color="auto"/>
            </w:tcBorders>
            <w:vAlign w:val="center"/>
            <w:hideMark/>
          </w:tcPr>
          <w:p w14:paraId="481D277E" w14:textId="77777777" w:rsidR="004272C5" w:rsidRPr="004272C5" w:rsidRDefault="004272C5">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2023 рік</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180E7E3" w14:textId="77777777" w:rsidR="004272C5" w:rsidRPr="004272C5" w:rsidRDefault="004272C5">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2024 рік</w:t>
            </w:r>
          </w:p>
        </w:tc>
      </w:tr>
      <w:tr w:rsidR="004272C5" w:rsidRPr="004272C5" w14:paraId="10764778" w14:textId="77777777" w:rsidTr="003A6688">
        <w:tc>
          <w:tcPr>
            <w:tcW w:w="506" w:type="dxa"/>
            <w:tcBorders>
              <w:top w:val="single" w:sz="4" w:space="0" w:color="auto"/>
              <w:left w:val="single" w:sz="4" w:space="0" w:color="auto"/>
              <w:bottom w:val="single" w:sz="4" w:space="0" w:color="auto"/>
              <w:right w:val="single" w:sz="4" w:space="0" w:color="auto"/>
            </w:tcBorders>
            <w:vAlign w:val="center"/>
            <w:hideMark/>
          </w:tcPr>
          <w:p w14:paraId="411B8F49" w14:textId="77777777" w:rsidR="004272C5" w:rsidRPr="004272C5" w:rsidRDefault="004272C5">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2897" w:type="dxa"/>
            <w:tcBorders>
              <w:top w:val="single" w:sz="4" w:space="0" w:color="auto"/>
              <w:left w:val="single" w:sz="4" w:space="0" w:color="auto"/>
              <w:bottom w:val="single" w:sz="4" w:space="0" w:color="auto"/>
              <w:right w:val="single" w:sz="4" w:space="0" w:color="auto"/>
            </w:tcBorders>
            <w:vAlign w:val="center"/>
            <w:hideMark/>
          </w:tcPr>
          <w:p w14:paraId="5954B81D" w14:textId="77777777" w:rsidR="004272C5" w:rsidRPr="004272C5" w:rsidRDefault="004272C5">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1170" w:type="dxa"/>
            <w:tcBorders>
              <w:top w:val="single" w:sz="4" w:space="0" w:color="auto"/>
              <w:left w:val="single" w:sz="4" w:space="0" w:color="auto"/>
              <w:bottom w:val="single" w:sz="4" w:space="0" w:color="auto"/>
              <w:right w:val="single" w:sz="4" w:space="0" w:color="auto"/>
            </w:tcBorders>
            <w:vAlign w:val="center"/>
            <w:hideMark/>
          </w:tcPr>
          <w:p w14:paraId="22280D26" w14:textId="77777777" w:rsidR="004272C5" w:rsidRPr="004272C5" w:rsidRDefault="004272C5">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3</w:t>
            </w:r>
          </w:p>
        </w:tc>
        <w:tc>
          <w:tcPr>
            <w:tcW w:w="2125" w:type="dxa"/>
            <w:tcBorders>
              <w:top w:val="single" w:sz="4" w:space="0" w:color="auto"/>
              <w:left w:val="single" w:sz="4" w:space="0" w:color="auto"/>
              <w:bottom w:val="single" w:sz="4" w:space="0" w:color="auto"/>
              <w:right w:val="single" w:sz="4" w:space="0" w:color="auto"/>
            </w:tcBorders>
            <w:vAlign w:val="center"/>
            <w:hideMark/>
          </w:tcPr>
          <w:p w14:paraId="758D31C2" w14:textId="77777777" w:rsidR="004272C5" w:rsidRPr="004272C5" w:rsidRDefault="004272C5">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4</w:t>
            </w:r>
          </w:p>
        </w:tc>
        <w:tc>
          <w:tcPr>
            <w:tcW w:w="1700" w:type="dxa"/>
            <w:tcBorders>
              <w:top w:val="single" w:sz="4" w:space="0" w:color="auto"/>
              <w:left w:val="single" w:sz="4" w:space="0" w:color="auto"/>
              <w:bottom w:val="single" w:sz="4" w:space="0" w:color="auto"/>
              <w:right w:val="single" w:sz="4" w:space="0" w:color="auto"/>
            </w:tcBorders>
            <w:vAlign w:val="center"/>
            <w:hideMark/>
          </w:tcPr>
          <w:p w14:paraId="44BAE034" w14:textId="77777777" w:rsidR="004272C5" w:rsidRPr="004272C5" w:rsidRDefault="004272C5">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5</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0380720" w14:textId="77777777" w:rsidR="004272C5" w:rsidRPr="004272C5" w:rsidRDefault="004272C5">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6</w:t>
            </w:r>
          </w:p>
        </w:tc>
      </w:tr>
      <w:tr w:rsidR="004272C5" w:rsidRPr="004272C5" w14:paraId="3EA271BE" w14:textId="77777777" w:rsidTr="003A6688">
        <w:tc>
          <w:tcPr>
            <w:tcW w:w="9960" w:type="dxa"/>
            <w:gridSpan w:val="6"/>
            <w:tcBorders>
              <w:top w:val="single" w:sz="4" w:space="0" w:color="auto"/>
              <w:left w:val="single" w:sz="4" w:space="0" w:color="auto"/>
              <w:bottom w:val="single" w:sz="4" w:space="0" w:color="auto"/>
              <w:right w:val="single" w:sz="4" w:space="0" w:color="auto"/>
            </w:tcBorders>
            <w:vAlign w:val="center"/>
            <w:hideMark/>
          </w:tcPr>
          <w:p w14:paraId="24A08F34" w14:textId="77777777" w:rsidR="004272C5" w:rsidRPr="004272C5" w:rsidRDefault="004272C5">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І. Показники затрат</w:t>
            </w:r>
          </w:p>
        </w:tc>
      </w:tr>
      <w:tr w:rsidR="004272C5" w:rsidRPr="004272C5" w14:paraId="5FCF8B78" w14:textId="77777777" w:rsidTr="003A6688">
        <w:tc>
          <w:tcPr>
            <w:tcW w:w="506" w:type="dxa"/>
            <w:tcBorders>
              <w:top w:val="single" w:sz="4" w:space="0" w:color="auto"/>
              <w:left w:val="single" w:sz="4" w:space="0" w:color="auto"/>
              <w:bottom w:val="single" w:sz="4" w:space="0" w:color="auto"/>
              <w:right w:val="single" w:sz="4" w:space="0" w:color="auto"/>
            </w:tcBorders>
            <w:hideMark/>
          </w:tcPr>
          <w:p w14:paraId="78F2542C" w14:textId="77777777" w:rsidR="004272C5" w:rsidRPr="004272C5" w:rsidRDefault="004272C5">
            <w:pP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2897" w:type="dxa"/>
            <w:tcBorders>
              <w:top w:val="single" w:sz="4" w:space="0" w:color="auto"/>
              <w:left w:val="single" w:sz="4" w:space="0" w:color="auto"/>
              <w:bottom w:val="single" w:sz="4" w:space="0" w:color="auto"/>
              <w:right w:val="single" w:sz="4" w:space="0" w:color="auto"/>
            </w:tcBorders>
            <w:hideMark/>
          </w:tcPr>
          <w:p w14:paraId="03940723" w14:textId="5452A45A" w:rsidR="004272C5" w:rsidRPr="004272C5" w:rsidRDefault="00C36E78" w:rsidP="00C36E78">
            <w:pPr>
              <w:rPr>
                <w:rFonts w:ascii="Times New Roman" w:hAnsi="Times New Roman"/>
                <w:color w:val="000000"/>
                <w:sz w:val="24"/>
                <w:szCs w:val="24"/>
                <w:lang w:val="uk-UA" w:eastAsia="uk-UA"/>
              </w:rPr>
            </w:pPr>
            <w:r>
              <w:rPr>
                <w:rFonts w:ascii="Times New Roman" w:hAnsi="Times New Roman"/>
                <w:color w:val="000000"/>
                <w:sz w:val="20"/>
                <w:lang w:val="uk-UA" w:eastAsia="uk-UA"/>
              </w:rPr>
              <w:t>Стабільне надання комунальних послуг населенню громади</w:t>
            </w:r>
          </w:p>
        </w:tc>
        <w:tc>
          <w:tcPr>
            <w:tcW w:w="1170" w:type="dxa"/>
            <w:tcBorders>
              <w:top w:val="single" w:sz="4" w:space="0" w:color="auto"/>
              <w:left w:val="single" w:sz="4" w:space="0" w:color="auto"/>
              <w:bottom w:val="single" w:sz="4" w:space="0" w:color="auto"/>
              <w:right w:val="single" w:sz="4" w:space="0" w:color="auto"/>
            </w:tcBorders>
            <w:hideMark/>
          </w:tcPr>
          <w:p w14:paraId="60E27399" w14:textId="77777777" w:rsidR="004272C5" w:rsidRPr="004272C5" w:rsidRDefault="004272C5">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тис. грн</w:t>
            </w:r>
          </w:p>
        </w:tc>
        <w:tc>
          <w:tcPr>
            <w:tcW w:w="2125" w:type="dxa"/>
            <w:tcBorders>
              <w:top w:val="single" w:sz="4" w:space="0" w:color="auto"/>
              <w:left w:val="single" w:sz="4" w:space="0" w:color="auto"/>
              <w:bottom w:val="single" w:sz="4" w:space="0" w:color="auto"/>
              <w:right w:val="single" w:sz="4" w:space="0" w:color="auto"/>
            </w:tcBorders>
            <w:hideMark/>
          </w:tcPr>
          <w:p w14:paraId="6A79A306" w14:textId="77777777" w:rsidR="004272C5" w:rsidRPr="004272C5" w:rsidRDefault="004272C5">
            <w:pPr>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6050,80</w:t>
            </w:r>
          </w:p>
        </w:tc>
        <w:tc>
          <w:tcPr>
            <w:tcW w:w="1700" w:type="dxa"/>
            <w:tcBorders>
              <w:top w:val="single" w:sz="4" w:space="0" w:color="auto"/>
              <w:left w:val="single" w:sz="4" w:space="0" w:color="auto"/>
              <w:bottom w:val="single" w:sz="4" w:space="0" w:color="auto"/>
              <w:right w:val="single" w:sz="4" w:space="0" w:color="auto"/>
            </w:tcBorders>
          </w:tcPr>
          <w:p w14:paraId="57701357" w14:textId="3E199B1D" w:rsidR="004272C5" w:rsidRPr="004272C5" w:rsidRDefault="00B35538">
            <w:pPr>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9800,878</w:t>
            </w:r>
          </w:p>
        </w:tc>
        <w:tc>
          <w:tcPr>
            <w:tcW w:w="1559" w:type="dxa"/>
            <w:tcBorders>
              <w:top w:val="single" w:sz="4" w:space="0" w:color="auto"/>
              <w:left w:val="single" w:sz="4" w:space="0" w:color="auto"/>
              <w:bottom w:val="single" w:sz="4" w:space="0" w:color="auto"/>
              <w:right w:val="single" w:sz="4" w:space="0" w:color="auto"/>
            </w:tcBorders>
          </w:tcPr>
          <w:p w14:paraId="01A2DB9B" w14:textId="43602C4B" w:rsidR="004272C5" w:rsidRPr="004272C5" w:rsidRDefault="00DD2CFB">
            <w:pPr>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135</w:t>
            </w:r>
            <w:r w:rsidR="00B35538">
              <w:rPr>
                <w:rFonts w:ascii="Times New Roman" w:hAnsi="Times New Roman"/>
                <w:color w:val="000000"/>
                <w:sz w:val="24"/>
                <w:szCs w:val="24"/>
                <w:lang w:val="uk-UA" w:eastAsia="uk-UA"/>
              </w:rPr>
              <w:t>56,00</w:t>
            </w:r>
          </w:p>
        </w:tc>
      </w:tr>
      <w:tr w:rsidR="004272C5" w:rsidRPr="004272C5" w14:paraId="1015D283" w14:textId="77777777" w:rsidTr="003A6688">
        <w:tc>
          <w:tcPr>
            <w:tcW w:w="506" w:type="dxa"/>
            <w:tcBorders>
              <w:top w:val="single" w:sz="4" w:space="0" w:color="auto"/>
              <w:left w:val="single" w:sz="4" w:space="0" w:color="auto"/>
              <w:bottom w:val="single" w:sz="4" w:space="0" w:color="auto"/>
              <w:right w:val="single" w:sz="4" w:space="0" w:color="auto"/>
            </w:tcBorders>
            <w:hideMark/>
          </w:tcPr>
          <w:p w14:paraId="38266358" w14:textId="77777777" w:rsidR="004272C5" w:rsidRPr="004272C5" w:rsidRDefault="004272C5">
            <w:pP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2897" w:type="dxa"/>
            <w:tcBorders>
              <w:top w:val="single" w:sz="4" w:space="0" w:color="auto"/>
              <w:left w:val="single" w:sz="4" w:space="0" w:color="auto"/>
              <w:bottom w:val="single" w:sz="4" w:space="0" w:color="auto"/>
              <w:right w:val="single" w:sz="4" w:space="0" w:color="auto"/>
            </w:tcBorders>
          </w:tcPr>
          <w:p w14:paraId="33BE09BA" w14:textId="77777777" w:rsidR="004272C5" w:rsidRPr="004272C5" w:rsidRDefault="004272C5">
            <w:pPr>
              <w:jc w:val="center"/>
              <w:rPr>
                <w:rFonts w:ascii="Times New Roman" w:hAnsi="Times New Roman"/>
                <w:color w:val="000000"/>
                <w:sz w:val="24"/>
                <w:szCs w:val="24"/>
                <w:lang w:val="uk-UA" w:eastAsia="uk-UA"/>
              </w:rPr>
            </w:pPr>
          </w:p>
        </w:tc>
        <w:tc>
          <w:tcPr>
            <w:tcW w:w="1170" w:type="dxa"/>
            <w:tcBorders>
              <w:top w:val="single" w:sz="4" w:space="0" w:color="auto"/>
              <w:left w:val="single" w:sz="4" w:space="0" w:color="auto"/>
              <w:bottom w:val="single" w:sz="4" w:space="0" w:color="auto"/>
              <w:right w:val="single" w:sz="4" w:space="0" w:color="auto"/>
            </w:tcBorders>
          </w:tcPr>
          <w:p w14:paraId="1C87E77C" w14:textId="77777777" w:rsidR="004272C5" w:rsidRPr="004272C5" w:rsidRDefault="004272C5">
            <w:pPr>
              <w:jc w:val="center"/>
              <w:rPr>
                <w:rFonts w:ascii="Times New Roman" w:hAnsi="Times New Roman"/>
                <w:color w:val="000000"/>
                <w:sz w:val="24"/>
                <w:szCs w:val="24"/>
                <w:lang w:val="uk-UA" w:eastAsia="uk-UA"/>
              </w:rPr>
            </w:pPr>
          </w:p>
        </w:tc>
        <w:tc>
          <w:tcPr>
            <w:tcW w:w="2125" w:type="dxa"/>
            <w:tcBorders>
              <w:top w:val="single" w:sz="4" w:space="0" w:color="auto"/>
              <w:left w:val="single" w:sz="4" w:space="0" w:color="auto"/>
              <w:bottom w:val="single" w:sz="4" w:space="0" w:color="auto"/>
              <w:right w:val="single" w:sz="4" w:space="0" w:color="auto"/>
            </w:tcBorders>
          </w:tcPr>
          <w:p w14:paraId="24C83B64" w14:textId="77777777" w:rsidR="004272C5" w:rsidRPr="004272C5" w:rsidRDefault="004272C5">
            <w:pPr>
              <w:jc w:val="center"/>
              <w:rPr>
                <w:rFonts w:ascii="Times New Roman" w:hAnsi="Times New Roman"/>
                <w:color w:val="000000"/>
                <w:sz w:val="24"/>
                <w:szCs w:val="24"/>
                <w:lang w:val="uk-UA" w:eastAsia="uk-UA"/>
              </w:rPr>
            </w:pPr>
          </w:p>
        </w:tc>
        <w:tc>
          <w:tcPr>
            <w:tcW w:w="1700" w:type="dxa"/>
            <w:tcBorders>
              <w:top w:val="single" w:sz="4" w:space="0" w:color="auto"/>
              <w:left w:val="single" w:sz="4" w:space="0" w:color="auto"/>
              <w:bottom w:val="single" w:sz="4" w:space="0" w:color="auto"/>
              <w:right w:val="single" w:sz="4" w:space="0" w:color="auto"/>
            </w:tcBorders>
          </w:tcPr>
          <w:p w14:paraId="309B3FC6" w14:textId="77777777" w:rsidR="004272C5" w:rsidRPr="004272C5" w:rsidRDefault="004272C5">
            <w:pPr>
              <w:jc w:val="center"/>
              <w:rPr>
                <w:rFonts w:ascii="Times New Roman" w:hAnsi="Times New Roman"/>
                <w:color w:val="000000"/>
                <w:sz w:val="24"/>
                <w:szCs w:val="24"/>
                <w:lang w:val="uk-UA" w:eastAsia="uk-UA"/>
              </w:rPr>
            </w:pPr>
          </w:p>
        </w:tc>
        <w:tc>
          <w:tcPr>
            <w:tcW w:w="1559" w:type="dxa"/>
            <w:tcBorders>
              <w:top w:val="single" w:sz="4" w:space="0" w:color="auto"/>
              <w:left w:val="single" w:sz="4" w:space="0" w:color="auto"/>
              <w:bottom w:val="single" w:sz="4" w:space="0" w:color="auto"/>
              <w:right w:val="single" w:sz="4" w:space="0" w:color="auto"/>
            </w:tcBorders>
          </w:tcPr>
          <w:p w14:paraId="4EEA5D9B" w14:textId="77777777" w:rsidR="004272C5" w:rsidRPr="004272C5" w:rsidRDefault="004272C5">
            <w:pPr>
              <w:jc w:val="center"/>
              <w:rPr>
                <w:rFonts w:ascii="Times New Roman" w:hAnsi="Times New Roman"/>
                <w:color w:val="000000"/>
                <w:sz w:val="24"/>
                <w:szCs w:val="24"/>
                <w:lang w:val="uk-UA" w:eastAsia="uk-UA"/>
              </w:rPr>
            </w:pPr>
          </w:p>
        </w:tc>
      </w:tr>
      <w:tr w:rsidR="004272C5" w:rsidRPr="004272C5" w14:paraId="2D8F813D" w14:textId="77777777" w:rsidTr="003A6688">
        <w:tc>
          <w:tcPr>
            <w:tcW w:w="9960" w:type="dxa"/>
            <w:gridSpan w:val="6"/>
            <w:tcBorders>
              <w:top w:val="single" w:sz="4" w:space="0" w:color="auto"/>
              <w:left w:val="single" w:sz="4" w:space="0" w:color="auto"/>
              <w:bottom w:val="single" w:sz="4" w:space="0" w:color="auto"/>
              <w:right w:val="single" w:sz="4" w:space="0" w:color="auto"/>
            </w:tcBorders>
            <w:vAlign w:val="center"/>
            <w:hideMark/>
          </w:tcPr>
          <w:p w14:paraId="30399ED8" w14:textId="77777777" w:rsidR="004272C5" w:rsidRPr="004272C5" w:rsidRDefault="004272C5">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ІІ. Показники продукту</w:t>
            </w:r>
          </w:p>
        </w:tc>
      </w:tr>
      <w:tr w:rsidR="004272C5" w:rsidRPr="004272C5" w14:paraId="3900F588" w14:textId="77777777" w:rsidTr="003A6688">
        <w:tc>
          <w:tcPr>
            <w:tcW w:w="506" w:type="dxa"/>
            <w:tcBorders>
              <w:top w:val="single" w:sz="4" w:space="0" w:color="auto"/>
              <w:left w:val="single" w:sz="4" w:space="0" w:color="auto"/>
              <w:bottom w:val="single" w:sz="4" w:space="0" w:color="auto"/>
              <w:right w:val="single" w:sz="4" w:space="0" w:color="auto"/>
            </w:tcBorders>
            <w:hideMark/>
          </w:tcPr>
          <w:p w14:paraId="755DC08C" w14:textId="77777777" w:rsidR="004272C5" w:rsidRPr="004272C5" w:rsidRDefault="004272C5">
            <w:pP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2897" w:type="dxa"/>
            <w:tcBorders>
              <w:top w:val="single" w:sz="4" w:space="0" w:color="auto"/>
              <w:left w:val="single" w:sz="4" w:space="0" w:color="auto"/>
              <w:bottom w:val="single" w:sz="4" w:space="0" w:color="auto"/>
              <w:right w:val="single" w:sz="4" w:space="0" w:color="auto"/>
            </w:tcBorders>
            <w:hideMark/>
          </w:tcPr>
          <w:p w14:paraId="28B0AE53" w14:textId="7C6FE721" w:rsidR="004272C5" w:rsidRPr="00C36E78" w:rsidRDefault="00C36E78" w:rsidP="00C36E78">
            <w:pPr>
              <w:rPr>
                <w:rFonts w:ascii="Times New Roman" w:hAnsi="Times New Roman"/>
                <w:color w:val="000000"/>
                <w:sz w:val="20"/>
                <w:lang w:val="uk-UA" w:eastAsia="uk-UA"/>
              </w:rPr>
            </w:pPr>
            <w:r w:rsidRPr="00C36E78">
              <w:rPr>
                <w:rFonts w:ascii="Times New Roman" w:hAnsi="Times New Roman"/>
                <w:sz w:val="20"/>
                <w:lang w:val="uk-UA"/>
              </w:rPr>
              <w:t>З</w:t>
            </w:r>
            <w:r w:rsidR="004272C5" w:rsidRPr="00C36E78">
              <w:rPr>
                <w:rFonts w:ascii="Times New Roman" w:hAnsi="Times New Roman"/>
                <w:sz w:val="20"/>
                <w:lang w:val="uk-UA"/>
              </w:rPr>
              <w:t>дійснення ефективного і якісного виконання визначеної статутної діяльності комунальних підприємств</w:t>
            </w:r>
          </w:p>
        </w:tc>
        <w:tc>
          <w:tcPr>
            <w:tcW w:w="1170" w:type="dxa"/>
            <w:tcBorders>
              <w:top w:val="single" w:sz="4" w:space="0" w:color="auto"/>
              <w:left w:val="single" w:sz="4" w:space="0" w:color="auto"/>
              <w:bottom w:val="single" w:sz="4" w:space="0" w:color="auto"/>
              <w:right w:val="single" w:sz="4" w:space="0" w:color="auto"/>
            </w:tcBorders>
            <w:hideMark/>
          </w:tcPr>
          <w:p w14:paraId="1D1C7C8C" w14:textId="77777777" w:rsidR="004272C5" w:rsidRPr="004272C5" w:rsidRDefault="004272C5" w:rsidP="004272C5">
            <w:pPr>
              <w:jc w:val="center"/>
              <w:rPr>
                <w:rFonts w:ascii="Times New Roman" w:hAnsi="Times New Roman"/>
                <w:color w:val="000000"/>
                <w:sz w:val="20"/>
                <w:lang w:val="uk-UA" w:eastAsia="uk-UA"/>
              </w:rPr>
            </w:pPr>
            <w:r w:rsidRPr="004272C5">
              <w:rPr>
                <w:rFonts w:ascii="Times New Roman" w:hAnsi="Times New Roman"/>
                <w:color w:val="000000"/>
                <w:sz w:val="20"/>
                <w:lang w:val="uk-UA" w:eastAsia="uk-UA"/>
              </w:rPr>
              <w:t xml:space="preserve">к-ть </w:t>
            </w:r>
          </w:p>
          <w:p w14:paraId="68E2CAE4" w14:textId="77777777" w:rsidR="004272C5" w:rsidRPr="004272C5" w:rsidRDefault="004272C5" w:rsidP="004272C5">
            <w:pPr>
              <w:jc w:val="center"/>
              <w:rPr>
                <w:rFonts w:ascii="Times New Roman" w:hAnsi="Times New Roman"/>
                <w:color w:val="000000"/>
                <w:sz w:val="24"/>
                <w:szCs w:val="24"/>
                <w:lang w:val="uk-UA" w:eastAsia="uk-UA"/>
              </w:rPr>
            </w:pPr>
            <w:r w:rsidRPr="004272C5">
              <w:rPr>
                <w:rFonts w:ascii="Times New Roman" w:hAnsi="Times New Roman"/>
                <w:color w:val="000000"/>
                <w:sz w:val="20"/>
                <w:lang w:val="uk-UA" w:eastAsia="uk-UA"/>
              </w:rPr>
              <w:t>підприєм.</w:t>
            </w:r>
          </w:p>
        </w:tc>
        <w:tc>
          <w:tcPr>
            <w:tcW w:w="2125" w:type="dxa"/>
            <w:tcBorders>
              <w:top w:val="single" w:sz="4" w:space="0" w:color="auto"/>
              <w:left w:val="single" w:sz="4" w:space="0" w:color="auto"/>
              <w:bottom w:val="single" w:sz="4" w:space="0" w:color="auto"/>
              <w:right w:val="single" w:sz="4" w:space="0" w:color="auto"/>
            </w:tcBorders>
            <w:hideMark/>
          </w:tcPr>
          <w:p w14:paraId="5F8E8A55" w14:textId="77777777" w:rsidR="004272C5" w:rsidRPr="004272C5" w:rsidRDefault="004272C5">
            <w:pPr>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700" w:type="dxa"/>
            <w:tcBorders>
              <w:top w:val="single" w:sz="4" w:space="0" w:color="auto"/>
              <w:left w:val="single" w:sz="4" w:space="0" w:color="auto"/>
              <w:bottom w:val="single" w:sz="4" w:space="0" w:color="auto"/>
              <w:right w:val="single" w:sz="4" w:space="0" w:color="auto"/>
            </w:tcBorders>
            <w:hideMark/>
          </w:tcPr>
          <w:p w14:paraId="7A5DC23B" w14:textId="77777777" w:rsidR="004272C5" w:rsidRPr="004272C5" w:rsidRDefault="004272C5">
            <w:pPr>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559" w:type="dxa"/>
            <w:tcBorders>
              <w:top w:val="single" w:sz="4" w:space="0" w:color="auto"/>
              <w:left w:val="single" w:sz="4" w:space="0" w:color="auto"/>
              <w:bottom w:val="single" w:sz="4" w:space="0" w:color="auto"/>
              <w:right w:val="single" w:sz="4" w:space="0" w:color="auto"/>
            </w:tcBorders>
            <w:hideMark/>
          </w:tcPr>
          <w:p w14:paraId="79F14C17" w14:textId="77777777" w:rsidR="004272C5" w:rsidRPr="004272C5" w:rsidRDefault="004272C5">
            <w:pPr>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r>
      <w:tr w:rsidR="004272C5" w:rsidRPr="004272C5" w14:paraId="7CD6DAB2" w14:textId="77777777" w:rsidTr="003A6688">
        <w:tc>
          <w:tcPr>
            <w:tcW w:w="506" w:type="dxa"/>
            <w:tcBorders>
              <w:top w:val="single" w:sz="4" w:space="0" w:color="auto"/>
              <w:left w:val="single" w:sz="4" w:space="0" w:color="auto"/>
              <w:bottom w:val="single" w:sz="4" w:space="0" w:color="auto"/>
              <w:right w:val="single" w:sz="4" w:space="0" w:color="auto"/>
            </w:tcBorders>
            <w:hideMark/>
          </w:tcPr>
          <w:p w14:paraId="74D840E3" w14:textId="77777777" w:rsidR="004272C5" w:rsidRPr="004272C5" w:rsidRDefault="004272C5" w:rsidP="004272C5">
            <w:pP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2897" w:type="dxa"/>
            <w:tcBorders>
              <w:top w:val="single" w:sz="4" w:space="0" w:color="auto"/>
              <w:left w:val="single" w:sz="4" w:space="0" w:color="auto"/>
              <w:bottom w:val="single" w:sz="4" w:space="0" w:color="auto"/>
              <w:right w:val="single" w:sz="4" w:space="0" w:color="auto"/>
            </w:tcBorders>
          </w:tcPr>
          <w:p w14:paraId="273E468B" w14:textId="09061159" w:rsidR="004272C5" w:rsidRPr="00C36E78" w:rsidRDefault="00C36E78" w:rsidP="00C36E78">
            <w:pPr>
              <w:rPr>
                <w:rFonts w:ascii="Times New Roman" w:hAnsi="Times New Roman"/>
                <w:color w:val="000000"/>
                <w:sz w:val="20"/>
                <w:lang w:val="uk-UA" w:eastAsia="uk-UA"/>
              </w:rPr>
            </w:pPr>
            <w:r w:rsidRPr="00C36E78">
              <w:rPr>
                <w:rFonts w:ascii="Times New Roman" w:hAnsi="Times New Roman"/>
                <w:sz w:val="20"/>
                <w:lang w:val="uk-UA"/>
              </w:rPr>
              <w:t>П</w:t>
            </w:r>
            <w:r w:rsidR="004272C5" w:rsidRPr="00C36E78">
              <w:rPr>
                <w:rFonts w:ascii="Times New Roman" w:hAnsi="Times New Roman"/>
                <w:sz w:val="20"/>
                <w:lang w:val="uk-UA"/>
              </w:rPr>
              <w:t>оліпшення рівня фінансово-господарської діяльності комунальних підприємств та забезпечення їх прибутковості</w:t>
            </w:r>
          </w:p>
        </w:tc>
        <w:tc>
          <w:tcPr>
            <w:tcW w:w="1170" w:type="dxa"/>
            <w:tcBorders>
              <w:top w:val="single" w:sz="4" w:space="0" w:color="auto"/>
              <w:left w:val="single" w:sz="4" w:space="0" w:color="auto"/>
              <w:bottom w:val="single" w:sz="4" w:space="0" w:color="auto"/>
              <w:right w:val="single" w:sz="4" w:space="0" w:color="auto"/>
            </w:tcBorders>
          </w:tcPr>
          <w:p w14:paraId="1B250290" w14:textId="77777777" w:rsidR="004272C5" w:rsidRPr="004272C5" w:rsidRDefault="004272C5" w:rsidP="004272C5">
            <w:pPr>
              <w:jc w:val="center"/>
              <w:rPr>
                <w:rFonts w:ascii="Times New Roman" w:hAnsi="Times New Roman"/>
                <w:color w:val="000000"/>
                <w:sz w:val="20"/>
                <w:lang w:val="uk-UA" w:eastAsia="uk-UA"/>
              </w:rPr>
            </w:pPr>
            <w:r w:rsidRPr="004272C5">
              <w:rPr>
                <w:rFonts w:ascii="Times New Roman" w:hAnsi="Times New Roman"/>
                <w:color w:val="000000"/>
                <w:sz w:val="20"/>
                <w:lang w:val="uk-UA" w:eastAsia="uk-UA"/>
              </w:rPr>
              <w:t xml:space="preserve">к-ть </w:t>
            </w:r>
          </w:p>
          <w:p w14:paraId="75E00D66" w14:textId="77777777" w:rsidR="004272C5" w:rsidRPr="004272C5" w:rsidRDefault="004272C5" w:rsidP="004272C5">
            <w:pPr>
              <w:jc w:val="center"/>
              <w:rPr>
                <w:rFonts w:ascii="Times New Roman" w:hAnsi="Times New Roman"/>
                <w:color w:val="000000"/>
                <w:sz w:val="24"/>
                <w:szCs w:val="24"/>
                <w:lang w:val="uk-UA" w:eastAsia="uk-UA"/>
              </w:rPr>
            </w:pPr>
            <w:r w:rsidRPr="004272C5">
              <w:rPr>
                <w:rFonts w:ascii="Times New Roman" w:hAnsi="Times New Roman"/>
                <w:color w:val="000000"/>
                <w:sz w:val="20"/>
                <w:lang w:val="uk-UA" w:eastAsia="uk-UA"/>
              </w:rPr>
              <w:t>підприєм.</w:t>
            </w:r>
          </w:p>
        </w:tc>
        <w:tc>
          <w:tcPr>
            <w:tcW w:w="2125" w:type="dxa"/>
            <w:tcBorders>
              <w:top w:val="single" w:sz="4" w:space="0" w:color="auto"/>
              <w:left w:val="single" w:sz="4" w:space="0" w:color="auto"/>
              <w:bottom w:val="single" w:sz="4" w:space="0" w:color="auto"/>
              <w:right w:val="single" w:sz="4" w:space="0" w:color="auto"/>
            </w:tcBorders>
          </w:tcPr>
          <w:p w14:paraId="2F6F0003" w14:textId="77777777" w:rsidR="004272C5" w:rsidRPr="004272C5" w:rsidRDefault="004272C5" w:rsidP="004272C5">
            <w:pPr>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700" w:type="dxa"/>
            <w:tcBorders>
              <w:top w:val="single" w:sz="4" w:space="0" w:color="auto"/>
              <w:left w:val="single" w:sz="4" w:space="0" w:color="auto"/>
              <w:bottom w:val="single" w:sz="4" w:space="0" w:color="auto"/>
              <w:right w:val="single" w:sz="4" w:space="0" w:color="auto"/>
            </w:tcBorders>
          </w:tcPr>
          <w:p w14:paraId="5060339A" w14:textId="77777777" w:rsidR="004272C5" w:rsidRPr="004272C5" w:rsidRDefault="004272C5" w:rsidP="004272C5">
            <w:pPr>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559" w:type="dxa"/>
            <w:tcBorders>
              <w:top w:val="single" w:sz="4" w:space="0" w:color="auto"/>
              <w:left w:val="single" w:sz="4" w:space="0" w:color="auto"/>
              <w:bottom w:val="single" w:sz="4" w:space="0" w:color="auto"/>
              <w:right w:val="single" w:sz="4" w:space="0" w:color="auto"/>
            </w:tcBorders>
          </w:tcPr>
          <w:p w14:paraId="15A883D9" w14:textId="77777777" w:rsidR="004272C5" w:rsidRPr="004272C5" w:rsidRDefault="004272C5" w:rsidP="004272C5">
            <w:pPr>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r>
      <w:tr w:rsidR="004272C5" w:rsidRPr="004272C5" w14:paraId="224A846F" w14:textId="77777777" w:rsidTr="003A6688">
        <w:tc>
          <w:tcPr>
            <w:tcW w:w="9960" w:type="dxa"/>
            <w:gridSpan w:val="6"/>
            <w:tcBorders>
              <w:top w:val="single" w:sz="4" w:space="0" w:color="auto"/>
              <w:left w:val="single" w:sz="4" w:space="0" w:color="auto"/>
              <w:bottom w:val="single" w:sz="4" w:space="0" w:color="auto"/>
              <w:right w:val="single" w:sz="4" w:space="0" w:color="auto"/>
            </w:tcBorders>
            <w:vAlign w:val="center"/>
            <w:hideMark/>
          </w:tcPr>
          <w:p w14:paraId="5990C7B6" w14:textId="77777777" w:rsidR="004272C5" w:rsidRPr="004272C5" w:rsidRDefault="004272C5">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ІІІ. Показники ефективності</w:t>
            </w:r>
          </w:p>
        </w:tc>
      </w:tr>
      <w:tr w:rsidR="004272C5" w:rsidRPr="004272C5" w14:paraId="7EA4F3C4" w14:textId="77777777" w:rsidTr="003A6688">
        <w:tc>
          <w:tcPr>
            <w:tcW w:w="506" w:type="dxa"/>
            <w:tcBorders>
              <w:top w:val="single" w:sz="4" w:space="0" w:color="auto"/>
              <w:left w:val="single" w:sz="4" w:space="0" w:color="auto"/>
              <w:bottom w:val="single" w:sz="4" w:space="0" w:color="auto"/>
              <w:right w:val="single" w:sz="4" w:space="0" w:color="auto"/>
            </w:tcBorders>
            <w:hideMark/>
          </w:tcPr>
          <w:p w14:paraId="1FC75EB5" w14:textId="77777777" w:rsidR="004272C5" w:rsidRPr="004272C5" w:rsidRDefault="004272C5">
            <w:pP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2897" w:type="dxa"/>
            <w:tcBorders>
              <w:top w:val="single" w:sz="4" w:space="0" w:color="auto"/>
              <w:left w:val="single" w:sz="4" w:space="0" w:color="auto"/>
              <w:bottom w:val="single" w:sz="4" w:space="0" w:color="auto"/>
              <w:right w:val="single" w:sz="4" w:space="0" w:color="auto"/>
            </w:tcBorders>
            <w:hideMark/>
          </w:tcPr>
          <w:p w14:paraId="3E890B10" w14:textId="77777777" w:rsidR="004272C5" w:rsidRPr="004272C5" w:rsidRDefault="004272C5" w:rsidP="00C36E78">
            <w:pPr>
              <w:rPr>
                <w:rFonts w:ascii="Times New Roman" w:hAnsi="Times New Roman"/>
                <w:color w:val="000000"/>
                <w:sz w:val="20"/>
                <w:lang w:val="uk-UA" w:eastAsia="uk-UA"/>
              </w:rPr>
            </w:pPr>
            <w:r w:rsidRPr="004272C5">
              <w:rPr>
                <w:rFonts w:ascii="Times New Roman" w:hAnsi="Times New Roman"/>
                <w:color w:val="000000"/>
                <w:sz w:val="20"/>
                <w:lang w:val="uk-UA" w:eastAsia="uk-UA"/>
              </w:rPr>
              <w:t>Забезпечення беззбитковості діяльності підприємств надавачів послуг</w:t>
            </w:r>
          </w:p>
        </w:tc>
        <w:tc>
          <w:tcPr>
            <w:tcW w:w="1170" w:type="dxa"/>
            <w:tcBorders>
              <w:top w:val="single" w:sz="4" w:space="0" w:color="auto"/>
              <w:left w:val="single" w:sz="4" w:space="0" w:color="auto"/>
              <w:bottom w:val="single" w:sz="4" w:space="0" w:color="auto"/>
              <w:right w:val="single" w:sz="4" w:space="0" w:color="auto"/>
            </w:tcBorders>
            <w:hideMark/>
          </w:tcPr>
          <w:p w14:paraId="2A7A3F54" w14:textId="77777777" w:rsidR="004272C5" w:rsidRPr="004272C5" w:rsidRDefault="004272C5">
            <w:pPr>
              <w:jc w:val="center"/>
              <w:rPr>
                <w:rFonts w:ascii="Times New Roman" w:hAnsi="Times New Roman"/>
                <w:color w:val="000000"/>
                <w:sz w:val="20"/>
                <w:lang w:val="uk-UA" w:eastAsia="uk-UA"/>
              </w:rPr>
            </w:pPr>
            <w:r w:rsidRPr="004272C5">
              <w:rPr>
                <w:rFonts w:ascii="Times New Roman" w:hAnsi="Times New Roman"/>
                <w:color w:val="000000"/>
                <w:sz w:val="20"/>
                <w:lang w:val="uk-UA" w:eastAsia="uk-UA"/>
              </w:rPr>
              <w:t xml:space="preserve">к-ть </w:t>
            </w:r>
          </w:p>
          <w:p w14:paraId="2EDC3D2D" w14:textId="77777777" w:rsidR="004272C5" w:rsidRPr="004272C5" w:rsidRDefault="004272C5">
            <w:pPr>
              <w:jc w:val="center"/>
              <w:rPr>
                <w:rFonts w:ascii="Times New Roman" w:hAnsi="Times New Roman"/>
                <w:color w:val="000000"/>
                <w:sz w:val="20"/>
                <w:lang w:val="uk-UA" w:eastAsia="uk-UA"/>
              </w:rPr>
            </w:pPr>
            <w:r w:rsidRPr="004272C5">
              <w:rPr>
                <w:rFonts w:ascii="Times New Roman" w:hAnsi="Times New Roman"/>
                <w:color w:val="000000"/>
                <w:sz w:val="20"/>
                <w:lang w:val="uk-UA" w:eastAsia="uk-UA"/>
              </w:rPr>
              <w:t>підприєм.</w:t>
            </w:r>
          </w:p>
        </w:tc>
        <w:tc>
          <w:tcPr>
            <w:tcW w:w="2125" w:type="dxa"/>
            <w:tcBorders>
              <w:top w:val="single" w:sz="4" w:space="0" w:color="auto"/>
              <w:left w:val="single" w:sz="4" w:space="0" w:color="auto"/>
              <w:bottom w:val="single" w:sz="4" w:space="0" w:color="auto"/>
              <w:right w:val="single" w:sz="4" w:space="0" w:color="auto"/>
            </w:tcBorders>
            <w:hideMark/>
          </w:tcPr>
          <w:p w14:paraId="5223C203" w14:textId="77777777" w:rsidR="004272C5" w:rsidRPr="004272C5" w:rsidRDefault="004272C5">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1700" w:type="dxa"/>
            <w:tcBorders>
              <w:top w:val="single" w:sz="4" w:space="0" w:color="auto"/>
              <w:left w:val="single" w:sz="4" w:space="0" w:color="auto"/>
              <w:bottom w:val="single" w:sz="4" w:space="0" w:color="auto"/>
              <w:right w:val="single" w:sz="4" w:space="0" w:color="auto"/>
            </w:tcBorders>
            <w:hideMark/>
          </w:tcPr>
          <w:p w14:paraId="40D6BEB0" w14:textId="77777777" w:rsidR="004272C5" w:rsidRPr="004272C5" w:rsidRDefault="004272C5">
            <w:pPr>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1559" w:type="dxa"/>
            <w:tcBorders>
              <w:top w:val="single" w:sz="4" w:space="0" w:color="auto"/>
              <w:left w:val="single" w:sz="4" w:space="0" w:color="auto"/>
              <w:bottom w:val="single" w:sz="4" w:space="0" w:color="auto"/>
              <w:right w:val="single" w:sz="4" w:space="0" w:color="auto"/>
            </w:tcBorders>
            <w:hideMark/>
          </w:tcPr>
          <w:p w14:paraId="095E385D" w14:textId="77777777" w:rsidR="004272C5" w:rsidRPr="004272C5" w:rsidRDefault="004272C5">
            <w:pPr>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r>
      <w:tr w:rsidR="004272C5" w:rsidRPr="004272C5" w14:paraId="422F7068" w14:textId="77777777" w:rsidTr="003A6688">
        <w:tc>
          <w:tcPr>
            <w:tcW w:w="506" w:type="dxa"/>
            <w:tcBorders>
              <w:top w:val="single" w:sz="4" w:space="0" w:color="auto"/>
              <w:left w:val="single" w:sz="4" w:space="0" w:color="auto"/>
              <w:bottom w:val="single" w:sz="4" w:space="0" w:color="auto"/>
              <w:right w:val="single" w:sz="4" w:space="0" w:color="auto"/>
            </w:tcBorders>
            <w:hideMark/>
          </w:tcPr>
          <w:p w14:paraId="192897F2" w14:textId="77777777" w:rsidR="004272C5" w:rsidRPr="004272C5" w:rsidRDefault="004272C5">
            <w:pP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2897" w:type="dxa"/>
            <w:tcBorders>
              <w:top w:val="single" w:sz="4" w:space="0" w:color="auto"/>
              <w:left w:val="single" w:sz="4" w:space="0" w:color="auto"/>
              <w:bottom w:val="single" w:sz="4" w:space="0" w:color="auto"/>
              <w:right w:val="single" w:sz="4" w:space="0" w:color="auto"/>
            </w:tcBorders>
          </w:tcPr>
          <w:p w14:paraId="4559EE90" w14:textId="77777777" w:rsidR="004272C5" w:rsidRPr="004272C5" w:rsidRDefault="004272C5">
            <w:pPr>
              <w:jc w:val="center"/>
              <w:rPr>
                <w:rFonts w:ascii="Times New Roman" w:hAnsi="Times New Roman"/>
                <w:color w:val="000000"/>
                <w:sz w:val="24"/>
                <w:szCs w:val="24"/>
                <w:lang w:val="uk-UA" w:eastAsia="uk-UA"/>
              </w:rPr>
            </w:pPr>
          </w:p>
        </w:tc>
        <w:tc>
          <w:tcPr>
            <w:tcW w:w="1170" w:type="dxa"/>
            <w:tcBorders>
              <w:top w:val="single" w:sz="4" w:space="0" w:color="auto"/>
              <w:left w:val="single" w:sz="4" w:space="0" w:color="auto"/>
              <w:bottom w:val="single" w:sz="4" w:space="0" w:color="auto"/>
              <w:right w:val="single" w:sz="4" w:space="0" w:color="auto"/>
            </w:tcBorders>
          </w:tcPr>
          <w:p w14:paraId="2621E760" w14:textId="77777777" w:rsidR="004272C5" w:rsidRPr="004272C5" w:rsidRDefault="004272C5">
            <w:pPr>
              <w:jc w:val="center"/>
              <w:rPr>
                <w:rFonts w:ascii="Times New Roman" w:hAnsi="Times New Roman"/>
                <w:color w:val="000000"/>
                <w:sz w:val="24"/>
                <w:szCs w:val="24"/>
                <w:lang w:val="uk-UA" w:eastAsia="uk-UA"/>
              </w:rPr>
            </w:pPr>
          </w:p>
        </w:tc>
        <w:tc>
          <w:tcPr>
            <w:tcW w:w="2125" w:type="dxa"/>
            <w:tcBorders>
              <w:top w:val="single" w:sz="4" w:space="0" w:color="auto"/>
              <w:left w:val="single" w:sz="4" w:space="0" w:color="auto"/>
              <w:bottom w:val="single" w:sz="4" w:space="0" w:color="auto"/>
              <w:right w:val="single" w:sz="4" w:space="0" w:color="auto"/>
            </w:tcBorders>
          </w:tcPr>
          <w:p w14:paraId="7DB61846" w14:textId="77777777" w:rsidR="004272C5" w:rsidRPr="004272C5" w:rsidRDefault="004272C5">
            <w:pPr>
              <w:jc w:val="center"/>
              <w:rPr>
                <w:rFonts w:ascii="Times New Roman" w:hAnsi="Times New Roman"/>
                <w:color w:val="000000"/>
                <w:sz w:val="24"/>
                <w:szCs w:val="24"/>
                <w:lang w:val="uk-UA" w:eastAsia="uk-UA"/>
              </w:rPr>
            </w:pPr>
          </w:p>
        </w:tc>
        <w:tc>
          <w:tcPr>
            <w:tcW w:w="1700" w:type="dxa"/>
            <w:tcBorders>
              <w:top w:val="single" w:sz="4" w:space="0" w:color="auto"/>
              <w:left w:val="single" w:sz="4" w:space="0" w:color="auto"/>
              <w:bottom w:val="single" w:sz="4" w:space="0" w:color="auto"/>
              <w:right w:val="single" w:sz="4" w:space="0" w:color="auto"/>
            </w:tcBorders>
          </w:tcPr>
          <w:p w14:paraId="4DCE43CB" w14:textId="77777777" w:rsidR="004272C5" w:rsidRPr="004272C5" w:rsidRDefault="004272C5">
            <w:pPr>
              <w:jc w:val="center"/>
              <w:rPr>
                <w:rFonts w:ascii="Times New Roman" w:hAnsi="Times New Roman"/>
                <w:color w:val="000000"/>
                <w:sz w:val="24"/>
                <w:szCs w:val="24"/>
                <w:lang w:val="uk-UA" w:eastAsia="uk-UA"/>
              </w:rPr>
            </w:pPr>
          </w:p>
        </w:tc>
        <w:tc>
          <w:tcPr>
            <w:tcW w:w="1559" w:type="dxa"/>
            <w:tcBorders>
              <w:top w:val="single" w:sz="4" w:space="0" w:color="auto"/>
              <w:left w:val="single" w:sz="4" w:space="0" w:color="auto"/>
              <w:bottom w:val="single" w:sz="4" w:space="0" w:color="auto"/>
              <w:right w:val="single" w:sz="4" w:space="0" w:color="auto"/>
            </w:tcBorders>
          </w:tcPr>
          <w:p w14:paraId="7D0BA114" w14:textId="77777777" w:rsidR="004272C5" w:rsidRPr="004272C5" w:rsidRDefault="004272C5">
            <w:pPr>
              <w:jc w:val="center"/>
              <w:rPr>
                <w:rFonts w:ascii="Times New Roman" w:hAnsi="Times New Roman"/>
                <w:color w:val="000000"/>
                <w:sz w:val="24"/>
                <w:szCs w:val="24"/>
                <w:lang w:val="uk-UA" w:eastAsia="uk-UA"/>
              </w:rPr>
            </w:pPr>
          </w:p>
        </w:tc>
      </w:tr>
      <w:tr w:rsidR="004272C5" w:rsidRPr="004272C5" w14:paraId="37470670" w14:textId="77777777" w:rsidTr="003A6688">
        <w:tc>
          <w:tcPr>
            <w:tcW w:w="9960" w:type="dxa"/>
            <w:gridSpan w:val="6"/>
            <w:tcBorders>
              <w:top w:val="single" w:sz="4" w:space="0" w:color="auto"/>
              <w:left w:val="single" w:sz="4" w:space="0" w:color="auto"/>
              <w:bottom w:val="single" w:sz="4" w:space="0" w:color="auto"/>
              <w:right w:val="single" w:sz="4" w:space="0" w:color="auto"/>
            </w:tcBorders>
            <w:hideMark/>
          </w:tcPr>
          <w:p w14:paraId="30F80E3D" w14:textId="77777777" w:rsidR="004272C5" w:rsidRPr="004272C5" w:rsidRDefault="004272C5">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IV. Показники якості</w:t>
            </w:r>
          </w:p>
        </w:tc>
      </w:tr>
      <w:tr w:rsidR="004272C5" w:rsidRPr="004272C5" w14:paraId="6E109775" w14:textId="77777777" w:rsidTr="003A6688">
        <w:tc>
          <w:tcPr>
            <w:tcW w:w="506" w:type="dxa"/>
            <w:tcBorders>
              <w:top w:val="single" w:sz="4" w:space="0" w:color="auto"/>
              <w:left w:val="single" w:sz="4" w:space="0" w:color="auto"/>
              <w:bottom w:val="single" w:sz="4" w:space="0" w:color="auto"/>
              <w:right w:val="single" w:sz="4" w:space="0" w:color="auto"/>
            </w:tcBorders>
            <w:hideMark/>
          </w:tcPr>
          <w:p w14:paraId="3ACECD15" w14:textId="77777777" w:rsidR="004272C5" w:rsidRPr="004272C5" w:rsidRDefault="004272C5">
            <w:pP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2897" w:type="dxa"/>
            <w:tcBorders>
              <w:top w:val="single" w:sz="4" w:space="0" w:color="auto"/>
              <w:left w:val="single" w:sz="4" w:space="0" w:color="auto"/>
              <w:bottom w:val="single" w:sz="4" w:space="0" w:color="auto"/>
              <w:right w:val="single" w:sz="4" w:space="0" w:color="auto"/>
            </w:tcBorders>
            <w:hideMark/>
          </w:tcPr>
          <w:p w14:paraId="2A9E62AA" w14:textId="77777777" w:rsidR="001F7ACD" w:rsidRDefault="001F7ACD" w:rsidP="00C36E78">
            <w:pPr>
              <w:rPr>
                <w:rFonts w:ascii="Times New Roman" w:hAnsi="Times New Roman"/>
                <w:color w:val="000000"/>
                <w:sz w:val="20"/>
                <w:lang w:val="uk-UA" w:eastAsia="uk-UA"/>
              </w:rPr>
            </w:pPr>
            <w:r>
              <w:rPr>
                <w:rFonts w:ascii="Times New Roman" w:hAnsi="Times New Roman"/>
                <w:color w:val="000000"/>
                <w:sz w:val="20"/>
                <w:lang w:val="uk-UA" w:eastAsia="uk-UA"/>
              </w:rPr>
              <w:t>Підвищення</w:t>
            </w:r>
            <w:r w:rsidR="004272C5" w:rsidRPr="004272C5">
              <w:rPr>
                <w:rFonts w:ascii="Times New Roman" w:hAnsi="Times New Roman"/>
                <w:color w:val="000000"/>
                <w:sz w:val="20"/>
                <w:lang w:val="uk-UA" w:eastAsia="uk-UA"/>
              </w:rPr>
              <w:t xml:space="preserve"> якості</w:t>
            </w:r>
            <w:r>
              <w:rPr>
                <w:rFonts w:ascii="Times New Roman" w:hAnsi="Times New Roman"/>
                <w:color w:val="000000"/>
                <w:sz w:val="20"/>
                <w:lang w:val="uk-UA" w:eastAsia="uk-UA"/>
              </w:rPr>
              <w:t xml:space="preserve"> </w:t>
            </w:r>
            <w:r w:rsidR="004272C5" w:rsidRPr="004272C5">
              <w:rPr>
                <w:rFonts w:ascii="Times New Roman" w:hAnsi="Times New Roman"/>
                <w:color w:val="000000"/>
                <w:sz w:val="20"/>
                <w:lang w:val="uk-UA" w:eastAsia="uk-UA"/>
              </w:rPr>
              <w:t>послуг</w:t>
            </w:r>
            <w:r>
              <w:rPr>
                <w:rFonts w:ascii="Times New Roman" w:hAnsi="Times New Roman"/>
                <w:color w:val="000000"/>
                <w:sz w:val="20"/>
                <w:lang w:val="uk-UA" w:eastAsia="uk-UA"/>
              </w:rPr>
              <w:t>, забезпечення потреб:</w:t>
            </w:r>
          </w:p>
          <w:p w14:paraId="193BEAE7" w14:textId="61A0EAB2" w:rsidR="001F7ACD" w:rsidRPr="00C36E78" w:rsidRDefault="001F7ACD" w:rsidP="00C36E78">
            <w:pPr>
              <w:rPr>
                <w:rFonts w:ascii="Times New Roman" w:hAnsi="Times New Roman"/>
                <w:color w:val="000000"/>
                <w:sz w:val="20"/>
                <w:lang w:val="uk-UA" w:eastAsia="uk-UA"/>
              </w:rPr>
            </w:pPr>
            <w:r w:rsidRPr="00C36E78">
              <w:rPr>
                <w:rFonts w:ascii="Times New Roman" w:hAnsi="Times New Roman"/>
                <w:color w:val="000000"/>
                <w:sz w:val="20"/>
                <w:lang w:val="uk-UA" w:eastAsia="uk-UA"/>
              </w:rPr>
              <w:t>в комунальних послугах</w:t>
            </w:r>
          </w:p>
          <w:p w14:paraId="2AAF5CE9" w14:textId="77777777" w:rsidR="001F7ACD" w:rsidRDefault="001F7ACD" w:rsidP="00C36E78">
            <w:pPr>
              <w:rPr>
                <w:rFonts w:ascii="Times New Roman" w:hAnsi="Times New Roman"/>
                <w:color w:val="000000"/>
                <w:sz w:val="20"/>
                <w:lang w:val="uk-UA" w:eastAsia="uk-UA"/>
              </w:rPr>
            </w:pPr>
            <w:r>
              <w:rPr>
                <w:rFonts w:ascii="Times New Roman" w:hAnsi="Times New Roman"/>
                <w:color w:val="000000"/>
                <w:sz w:val="20"/>
                <w:lang w:val="uk-UA" w:eastAsia="uk-UA"/>
              </w:rPr>
              <w:t>в перевезення пасажирів</w:t>
            </w:r>
          </w:p>
          <w:p w14:paraId="248C2AF1" w14:textId="77777777" w:rsidR="004272C5" w:rsidRPr="004272C5" w:rsidRDefault="001F7ACD">
            <w:pPr>
              <w:jc w:val="center"/>
              <w:rPr>
                <w:rFonts w:ascii="Times New Roman" w:hAnsi="Times New Roman"/>
                <w:color w:val="000000"/>
                <w:sz w:val="20"/>
                <w:lang w:val="uk-UA" w:eastAsia="uk-UA"/>
              </w:rPr>
            </w:pPr>
            <w:r>
              <w:rPr>
                <w:rFonts w:ascii="Times New Roman" w:hAnsi="Times New Roman"/>
                <w:color w:val="000000"/>
                <w:sz w:val="20"/>
                <w:lang w:val="uk-UA" w:eastAsia="uk-UA"/>
              </w:rPr>
              <w:t xml:space="preserve"> </w:t>
            </w:r>
          </w:p>
        </w:tc>
        <w:tc>
          <w:tcPr>
            <w:tcW w:w="1170" w:type="dxa"/>
            <w:tcBorders>
              <w:top w:val="single" w:sz="4" w:space="0" w:color="auto"/>
              <w:left w:val="single" w:sz="4" w:space="0" w:color="auto"/>
              <w:bottom w:val="single" w:sz="4" w:space="0" w:color="auto"/>
              <w:right w:val="single" w:sz="4" w:space="0" w:color="auto"/>
            </w:tcBorders>
            <w:hideMark/>
          </w:tcPr>
          <w:p w14:paraId="3058204A" w14:textId="77777777" w:rsidR="001F7ACD" w:rsidRDefault="001F7ACD">
            <w:pPr>
              <w:jc w:val="center"/>
              <w:rPr>
                <w:rFonts w:ascii="Times New Roman" w:hAnsi="Times New Roman"/>
                <w:color w:val="000000"/>
                <w:sz w:val="20"/>
                <w:lang w:val="uk-UA" w:eastAsia="uk-UA"/>
              </w:rPr>
            </w:pPr>
          </w:p>
          <w:p w14:paraId="3FDB8E53" w14:textId="77777777" w:rsidR="004272C5" w:rsidRPr="004272C5" w:rsidRDefault="004272C5">
            <w:pPr>
              <w:jc w:val="center"/>
              <w:rPr>
                <w:rFonts w:ascii="Times New Roman" w:hAnsi="Times New Roman"/>
                <w:color w:val="000000"/>
                <w:sz w:val="20"/>
                <w:lang w:val="uk-UA" w:eastAsia="uk-UA"/>
              </w:rPr>
            </w:pPr>
            <w:r w:rsidRPr="004272C5">
              <w:rPr>
                <w:rFonts w:ascii="Times New Roman" w:hAnsi="Times New Roman"/>
                <w:color w:val="000000"/>
                <w:sz w:val="20"/>
                <w:lang w:val="uk-UA" w:eastAsia="uk-UA"/>
              </w:rPr>
              <w:t xml:space="preserve">к-ть </w:t>
            </w:r>
          </w:p>
          <w:p w14:paraId="64EFDF04" w14:textId="77777777" w:rsidR="004272C5" w:rsidRPr="004272C5" w:rsidRDefault="001F7ACD">
            <w:pPr>
              <w:jc w:val="center"/>
              <w:rPr>
                <w:rFonts w:ascii="Times New Roman" w:hAnsi="Times New Roman"/>
                <w:color w:val="000000"/>
                <w:sz w:val="24"/>
                <w:szCs w:val="24"/>
                <w:lang w:val="uk-UA" w:eastAsia="uk-UA"/>
              </w:rPr>
            </w:pPr>
            <w:r>
              <w:rPr>
                <w:rFonts w:ascii="Times New Roman" w:hAnsi="Times New Roman"/>
                <w:color w:val="000000"/>
                <w:sz w:val="20"/>
                <w:lang w:val="uk-UA" w:eastAsia="uk-UA"/>
              </w:rPr>
              <w:t>абонентів</w:t>
            </w:r>
          </w:p>
        </w:tc>
        <w:tc>
          <w:tcPr>
            <w:tcW w:w="2125" w:type="dxa"/>
            <w:tcBorders>
              <w:top w:val="single" w:sz="4" w:space="0" w:color="auto"/>
              <w:left w:val="single" w:sz="4" w:space="0" w:color="auto"/>
              <w:bottom w:val="single" w:sz="4" w:space="0" w:color="auto"/>
              <w:right w:val="single" w:sz="4" w:space="0" w:color="auto"/>
            </w:tcBorders>
            <w:hideMark/>
          </w:tcPr>
          <w:p w14:paraId="614B86A0" w14:textId="77777777" w:rsidR="004272C5" w:rsidRDefault="004272C5">
            <w:pPr>
              <w:jc w:val="center"/>
              <w:rPr>
                <w:rFonts w:ascii="Times New Roman" w:hAnsi="Times New Roman"/>
                <w:color w:val="000000"/>
                <w:sz w:val="24"/>
                <w:szCs w:val="24"/>
                <w:lang w:val="uk-UA" w:eastAsia="uk-UA"/>
              </w:rPr>
            </w:pPr>
          </w:p>
          <w:p w14:paraId="297890BA" w14:textId="77777777" w:rsidR="001F7ACD" w:rsidRDefault="001F7ACD">
            <w:pPr>
              <w:jc w:val="center"/>
              <w:rPr>
                <w:rFonts w:ascii="Times New Roman" w:hAnsi="Times New Roman"/>
                <w:color w:val="000000"/>
                <w:sz w:val="24"/>
                <w:szCs w:val="24"/>
                <w:lang w:val="uk-UA" w:eastAsia="uk-UA"/>
              </w:rPr>
            </w:pPr>
          </w:p>
          <w:p w14:paraId="1154F8EE" w14:textId="77777777" w:rsidR="001F7ACD" w:rsidRDefault="001F7ACD">
            <w:pPr>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30000</w:t>
            </w:r>
          </w:p>
          <w:p w14:paraId="03DE6F46" w14:textId="77777777" w:rsidR="001F7ACD" w:rsidRPr="004272C5" w:rsidRDefault="001F7ACD">
            <w:pPr>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40621</w:t>
            </w:r>
          </w:p>
        </w:tc>
        <w:tc>
          <w:tcPr>
            <w:tcW w:w="1700" w:type="dxa"/>
            <w:tcBorders>
              <w:top w:val="single" w:sz="4" w:space="0" w:color="auto"/>
              <w:left w:val="single" w:sz="4" w:space="0" w:color="auto"/>
              <w:bottom w:val="single" w:sz="4" w:space="0" w:color="auto"/>
              <w:right w:val="single" w:sz="4" w:space="0" w:color="auto"/>
            </w:tcBorders>
            <w:hideMark/>
          </w:tcPr>
          <w:p w14:paraId="075F7560" w14:textId="77777777" w:rsidR="004272C5" w:rsidRDefault="004272C5">
            <w:pPr>
              <w:jc w:val="center"/>
              <w:rPr>
                <w:rFonts w:ascii="Times New Roman" w:hAnsi="Times New Roman"/>
                <w:color w:val="000000"/>
                <w:sz w:val="24"/>
                <w:szCs w:val="24"/>
                <w:lang w:val="uk-UA" w:eastAsia="uk-UA"/>
              </w:rPr>
            </w:pPr>
          </w:p>
          <w:p w14:paraId="7426860A" w14:textId="77777777" w:rsidR="001F7ACD" w:rsidRDefault="001F7ACD">
            <w:pPr>
              <w:jc w:val="center"/>
              <w:rPr>
                <w:rFonts w:ascii="Times New Roman" w:hAnsi="Times New Roman"/>
                <w:color w:val="000000"/>
                <w:sz w:val="24"/>
                <w:szCs w:val="24"/>
                <w:lang w:val="uk-UA" w:eastAsia="uk-UA"/>
              </w:rPr>
            </w:pPr>
          </w:p>
          <w:p w14:paraId="04F1273F" w14:textId="77777777" w:rsidR="001F7ACD" w:rsidRDefault="001F7ACD">
            <w:pPr>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31000</w:t>
            </w:r>
          </w:p>
          <w:p w14:paraId="327B47DF" w14:textId="77777777" w:rsidR="001F7ACD" w:rsidRPr="004272C5" w:rsidRDefault="001F7ACD">
            <w:pPr>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43250</w:t>
            </w:r>
          </w:p>
        </w:tc>
        <w:tc>
          <w:tcPr>
            <w:tcW w:w="1559" w:type="dxa"/>
            <w:tcBorders>
              <w:top w:val="single" w:sz="4" w:space="0" w:color="auto"/>
              <w:left w:val="single" w:sz="4" w:space="0" w:color="auto"/>
              <w:bottom w:val="single" w:sz="4" w:space="0" w:color="auto"/>
              <w:right w:val="single" w:sz="4" w:space="0" w:color="auto"/>
            </w:tcBorders>
            <w:hideMark/>
          </w:tcPr>
          <w:p w14:paraId="3E810164" w14:textId="77777777" w:rsidR="004272C5" w:rsidRDefault="004272C5">
            <w:pPr>
              <w:jc w:val="center"/>
              <w:rPr>
                <w:rFonts w:ascii="Times New Roman" w:hAnsi="Times New Roman"/>
                <w:color w:val="000000"/>
                <w:sz w:val="24"/>
                <w:szCs w:val="24"/>
                <w:lang w:val="uk-UA" w:eastAsia="uk-UA"/>
              </w:rPr>
            </w:pPr>
          </w:p>
          <w:p w14:paraId="761F28D3" w14:textId="77777777" w:rsidR="001F7ACD" w:rsidRDefault="001F7ACD">
            <w:pPr>
              <w:jc w:val="center"/>
              <w:rPr>
                <w:rFonts w:ascii="Times New Roman" w:hAnsi="Times New Roman"/>
                <w:color w:val="000000"/>
                <w:sz w:val="24"/>
                <w:szCs w:val="24"/>
                <w:lang w:val="uk-UA" w:eastAsia="uk-UA"/>
              </w:rPr>
            </w:pPr>
          </w:p>
          <w:p w14:paraId="246E1C24" w14:textId="77777777" w:rsidR="001F7ACD" w:rsidRDefault="001F7ACD">
            <w:pPr>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35000</w:t>
            </w:r>
          </w:p>
          <w:p w14:paraId="2F3A63BA" w14:textId="77777777" w:rsidR="001F7ACD" w:rsidRPr="004272C5" w:rsidRDefault="001F7ACD">
            <w:pPr>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45600</w:t>
            </w:r>
          </w:p>
        </w:tc>
      </w:tr>
    </w:tbl>
    <w:p w14:paraId="709B595F" w14:textId="77777777" w:rsidR="00C36E78" w:rsidRDefault="00C36E78" w:rsidP="004E163B">
      <w:pPr>
        <w:pStyle w:val="Style3"/>
        <w:widowControl/>
        <w:spacing w:line="360" w:lineRule="auto"/>
        <w:ind w:firstLine="0"/>
        <w:contextualSpacing/>
        <w:jc w:val="center"/>
        <w:rPr>
          <w:rStyle w:val="FontStyle13"/>
          <w:sz w:val="28"/>
          <w:szCs w:val="28"/>
          <w:lang w:eastAsia="uk-UA"/>
        </w:rPr>
      </w:pPr>
    </w:p>
    <w:p w14:paraId="0E9C4201" w14:textId="0177EBBD" w:rsidR="004E163B" w:rsidRPr="00B517FC" w:rsidRDefault="004E163B" w:rsidP="004E163B">
      <w:pPr>
        <w:pStyle w:val="Style3"/>
        <w:widowControl/>
        <w:spacing w:line="360" w:lineRule="auto"/>
        <w:ind w:firstLine="0"/>
        <w:contextualSpacing/>
        <w:jc w:val="center"/>
        <w:rPr>
          <w:rStyle w:val="FontStyle13"/>
          <w:sz w:val="28"/>
          <w:szCs w:val="28"/>
          <w:lang w:eastAsia="uk-UA"/>
        </w:rPr>
      </w:pPr>
      <w:r w:rsidRPr="00B517FC">
        <w:rPr>
          <w:rStyle w:val="FontStyle13"/>
          <w:sz w:val="28"/>
          <w:szCs w:val="28"/>
          <w:lang w:eastAsia="uk-UA"/>
        </w:rPr>
        <w:t>5. Очікувані результати виконання Програми</w:t>
      </w:r>
    </w:p>
    <w:p w14:paraId="1B9CD770" w14:textId="77777777" w:rsidR="004E163B" w:rsidRPr="004E163B" w:rsidRDefault="004E163B" w:rsidP="004E163B">
      <w:pPr>
        <w:pStyle w:val="2b"/>
        <w:numPr>
          <w:ilvl w:val="0"/>
          <w:numId w:val="18"/>
        </w:numPr>
        <w:shd w:val="clear" w:color="auto" w:fill="auto"/>
        <w:tabs>
          <w:tab w:val="left" w:pos="697"/>
        </w:tabs>
        <w:spacing w:line="360" w:lineRule="auto"/>
        <w:ind w:left="142" w:right="-51"/>
        <w:jc w:val="both"/>
        <w:rPr>
          <w:sz w:val="28"/>
          <w:szCs w:val="28"/>
          <w:lang w:val="uk-UA"/>
        </w:rPr>
      </w:pPr>
      <w:r w:rsidRPr="004E163B">
        <w:rPr>
          <w:sz w:val="28"/>
          <w:szCs w:val="28"/>
          <w:lang w:val="uk-UA"/>
        </w:rPr>
        <w:t>забезпечення раціонального використання і збереження комунального майна, розвиток матеріальної бази підприємств;</w:t>
      </w:r>
    </w:p>
    <w:p w14:paraId="6B01AA91" w14:textId="77777777" w:rsidR="004E163B" w:rsidRPr="004E163B" w:rsidRDefault="004E163B" w:rsidP="004E163B">
      <w:pPr>
        <w:pStyle w:val="2b"/>
        <w:numPr>
          <w:ilvl w:val="0"/>
          <w:numId w:val="18"/>
        </w:numPr>
        <w:shd w:val="clear" w:color="auto" w:fill="auto"/>
        <w:tabs>
          <w:tab w:val="left" w:pos="697"/>
        </w:tabs>
        <w:spacing w:line="360" w:lineRule="auto"/>
        <w:ind w:left="142" w:right="-51"/>
        <w:jc w:val="both"/>
        <w:rPr>
          <w:sz w:val="28"/>
          <w:szCs w:val="28"/>
          <w:lang w:val="uk-UA"/>
        </w:rPr>
      </w:pPr>
      <w:r w:rsidRPr="004E163B">
        <w:rPr>
          <w:sz w:val="28"/>
          <w:szCs w:val="28"/>
          <w:lang w:val="uk-UA"/>
        </w:rPr>
        <w:t>здійснення ефективного і якісного виконання визначеної статутної діяльності комунальних підприємств;</w:t>
      </w:r>
    </w:p>
    <w:p w14:paraId="39F9766F" w14:textId="77777777" w:rsidR="004E163B" w:rsidRPr="004E163B" w:rsidRDefault="004E163B" w:rsidP="004E163B">
      <w:pPr>
        <w:pStyle w:val="2b"/>
        <w:numPr>
          <w:ilvl w:val="0"/>
          <w:numId w:val="18"/>
        </w:numPr>
        <w:shd w:val="clear" w:color="auto" w:fill="auto"/>
        <w:tabs>
          <w:tab w:val="left" w:pos="697"/>
        </w:tabs>
        <w:spacing w:line="360" w:lineRule="auto"/>
        <w:ind w:left="142" w:right="-51"/>
        <w:jc w:val="both"/>
        <w:rPr>
          <w:sz w:val="28"/>
          <w:szCs w:val="28"/>
          <w:lang w:val="uk-UA"/>
        </w:rPr>
      </w:pPr>
      <w:r w:rsidRPr="004E163B">
        <w:rPr>
          <w:sz w:val="28"/>
          <w:szCs w:val="28"/>
          <w:lang w:val="uk-UA"/>
        </w:rPr>
        <w:t>поліпшення рівня фінансово-господарської діяльності комунальних підприємств та забезпечення їх прибутковості;</w:t>
      </w:r>
    </w:p>
    <w:p w14:paraId="3241609C" w14:textId="77777777" w:rsidR="004E163B" w:rsidRPr="004E163B" w:rsidRDefault="004E163B" w:rsidP="004E163B">
      <w:pPr>
        <w:pStyle w:val="2b"/>
        <w:numPr>
          <w:ilvl w:val="0"/>
          <w:numId w:val="18"/>
        </w:numPr>
        <w:shd w:val="clear" w:color="auto" w:fill="auto"/>
        <w:tabs>
          <w:tab w:val="left" w:pos="697"/>
        </w:tabs>
        <w:spacing w:line="360" w:lineRule="auto"/>
        <w:ind w:left="142" w:right="-51"/>
        <w:jc w:val="both"/>
        <w:rPr>
          <w:sz w:val="28"/>
          <w:szCs w:val="28"/>
          <w:lang w:val="uk-UA"/>
        </w:rPr>
      </w:pPr>
      <w:r w:rsidRPr="004E163B">
        <w:rPr>
          <w:sz w:val="28"/>
          <w:szCs w:val="28"/>
          <w:lang w:val="uk-UA"/>
        </w:rPr>
        <w:t>покращення стабільної і беззбиткової роботи комунальних підприємств;</w:t>
      </w:r>
    </w:p>
    <w:p w14:paraId="112403D0" w14:textId="77777777" w:rsidR="004E163B" w:rsidRPr="004E163B" w:rsidRDefault="004E163B" w:rsidP="004E163B">
      <w:pPr>
        <w:pStyle w:val="2b"/>
        <w:numPr>
          <w:ilvl w:val="0"/>
          <w:numId w:val="18"/>
        </w:numPr>
        <w:shd w:val="clear" w:color="auto" w:fill="auto"/>
        <w:tabs>
          <w:tab w:val="left" w:pos="697"/>
        </w:tabs>
        <w:spacing w:line="360" w:lineRule="auto"/>
        <w:ind w:left="142" w:right="-51"/>
        <w:jc w:val="both"/>
        <w:rPr>
          <w:sz w:val="28"/>
          <w:szCs w:val="28"/>
          <w:lang w:val="uk-UA"/>
        </w:rPr>
      </w:pPr>
      <w:r w:rsidRPr="004E163B">
        <w:rPr>
          <w:sz w:val="28"/>
          <w:szCs w:val="28"/>
          <w:lang w:val="uk-UA"/>
        </w:rPr>
        <w:t>підвищення якості надання послуг населенню та іншим споживачам послуг;</w:t>
      </w:r>
    </w:p>
    <w:p w14:paraId="2DB2EC73" w14:textId="77777777" w:rsidR="004E163B" w:rsidRPr="004E163B" w:rsidRDefault="004E163B" w:rsidP="004E163B">
      <w:pPr>
        <w:pStyle w:val="2b"/>
        <w:numPr>
          <w:ilvl w:val="0"/>
          <w:numId w:val="18"/>
        </w:numPr>
        <w:shd w:val="clear" w:color="auto" w:fill="auto"/>
        <w:tabs>
          <w:tab w:val="left" w:pos="697"/>
        </w:tabs>
        <w:spacing w:line="360" w:lineRule="auto"/>
        <w:ind w:left="142" w:right="-51"/>
        <w:jc w:val="both"/>
        <w:rPr>
          <w:sz w:val="28"/>
          <w:szCs w:val="28"/>
          <w:lang w:val="uk-UA"/>
        </w:rPr>
      </w:pPr>
      <w:r w:rsidRPr="004E163B">
        <w:rPr>
          <w:sz w:val="28"/>
          <w:szCs w:val="28"/>
          <w:lang w:val="uk-UA"/>
        </w:rPr>
        <w:t>захист працівників комунальних підприємств, з метою запобігання банкрутству підприємств;</w:t>
      </w:r>
    </w:p>
    <w:p w14:paraId="4425BFDC" w14:textId="77777777" w:rsidR="004E163B" w:rsidRPr="00BB2707" w:rsidRDefault="004E163B" w:rsidP="00C05C1E">
      <w:pPr>
        <w:pStyle w:val="2b"/>
        <w:numPr>
          <w:ilvl w:val="0"/>
          <w:numId w:val="18"/>
        </w:numPr>
        <w:shd w:val="clear" w:color="auto" w:fill="auto"/>
        <w:tabs>
          <w:tab w:val="left" w:pos="697"/>
        </w:tabs>
        <w:spacing w:line="360" w:lineRule="auto"/>
        <w:ind w:left="142" w:right="-51"/>
        <w:jc w:val="both"/>
        <w:rPr>
          <w:bCs/>
          <w:color w:val="000000"/>
          <w:sz w:val="28"/>
          <w:szCs w:val="28"/>
          <w:lang w:val="uk-UA"/>
        </w:rPr>
      </w:pPr>
      <w:r w:rsidRPr="00BB2707">
        <w:rPr>
          <w:sz w:val="28"/>
          <w:szCs w:val="28"/>
          <w:lang w:val="uk-UA"/>
        </w:rPr>
        <w:t xml:space="preserve">можливість виконання повноважень покладених рішенням </w:t>
      </w:r>
      <w:r w:rsidRPr="00BB2707">
        <w:rPr>
          <w:bCs/>
          <w:color w:val="000000"/>
          <w:sz w:val="28"/>
          <w:szCs w:val="28"/>
          <w:lang w:val="uk-UA"/>
        </w:rPr>
        <w:t>Бучанської міської ради  від 23.12.2021р. № 2796-26-VIII, на виконання послуг з централізованого водопостачання та</w:t>
      </w:r>
      <w:r w:rsidR="00BB2707" w:rsidRPr="00BB2707">
        <w:rPr>
          <w:bCs/>
          <w:color w:val="000000"/>
          <w:sz w:val="28"/>
          <w:szCs w:val="28"/>
          <w:lang w:val="uk-UA"/>
        </w:rPr>
        <w:t xml:space="preserve"> </w:t>
      </w:r>
      <w:r w:rsidRPr="00BB2707">
        <w:rPr>
          <w:bCs/>
          <w:color w:val="000000"/>
          <w:sz w:val="28"/>
          <w:szCs w:val="28"/>
          <w:lang w:val="uk-UA"/>
        </w:rPr>
        <w:t>централізованого водовідведення на території  Бучанської міської територіальної громади;</w:t>
      </w:r>
    </w:p>
    <w:p w14:paraId="773E2AB8" w14:textId="77777777" w:rsidR="004E163B" w:rsidRPr="004E163B" w:rsidRDefault="004E163B" w:rsidP="004E163B">
      <w:pPr>
        <w:pStyle w:val="2b"/>
        <w:numPr>
          <w:ilvl w:val="0"/>
          <w:numId w:val="18"/>
        </w:numPr>
        <w:shd w:val="clear" w:color="auto" w:fill="auto"/>
        <w:tabs>
          <w:tab w:val="left" w:pos="697"/>
        </w:tabs>
        <w:spacing w:line="360" w:lineRule="auto"/>
        <w:ind w:right="-51"/>
        <w:jc w:val="both"/>
        <w:rPr>
          <w:sz w:val="28"/>
          <w:szCs w:val="28"/>
          <w:lang w:val="uk-UA"/>
        </w:rPr>
      </w:pPr>
      <w:r w:rsidRPr="004E163B">
        <w:rPr>
          <w:bCs/>
          <w:color w:val="000000"/>
          <w:sz w:val="28"/>
          <w:szCs w:val="28"/>
          <w:lang w:val="uk-UA"/>
        </w:rPr>
        <w:t xml:space="preserve">забезпечення задоволення потреб населення Бучанської міської територіальної громади в регулярних пасажирських перевезеннях. </w:t>
      </w:r>
    </w:p>
    <w:p w14:paraId="26F9BFD8" w14:textId="77777777" w:rsidR="004E163B" w:rsidRDefault="004E163B" w:rsidP="004E163B">
      <w:pPr>
        <w:pStyle w:val="2b"/>
        <w:shd w:val="clear" w:color="auto" w:fill="auto"/>
        <w:tabs>
          <w:tab w:val="left" w:pos="697"/>
        </w:tabs>
        <w:spacing w:line="360" w:lineRule="auto"/>
        <w:ind w:right="-51"/>
        <w:jc w:val="both"/>
        <w:rPr>
          <w:sz w:val="28"/>
          <w:szCs w:val="28"/>
          <w:lang w:val="uk-UA"/>
        </w:rPr>
      </w:pPr>
    </w:p>
    <w:p w14:paraId="564183A1" w14:textId="77777777" w:rsidR="004E163B" w:rsidRPr="00B517FC" w:rsidRDefault="004E163B" w:rsidP="004E163B">
      <w:pPr>
        <w:pStyle w:val="Style3"/>
        <w:widowControl/>
        <w:spacing w:line="276" w:lineRule="auto"/>
        <w:ind w:firstLine="0"/>
        <w:contextualSpacing/>
        <w:jc w:val="center"/>
        <w:rPr>
          <w:rStyle w:val="FontStyle13"/>
          <w:sz w:val="28"/>
          <w:szCs w:val="28"/>
          <w:lang w:eastAsia="uk-UA"/>
        </w:rPr>
      </w:pPr>
      <w:r w:rsidRPr="00B517FC">
        <w:rPr>
          <w:rStyle w:val="FontStyle13"/>
          <w:sz w:val="28"/>
          <w:szCs w:val="28"/>
          <w:lang w:eastAsia="uk-UA"/>
        </w:rPr>
        <w:t>6. Обсяги і джерела фінансування Програми</w:t>
      </w:r>
    </w:p>
    <w:p w14:paraId="2A63A03D" w14:textId="77777777" w:rsidR="004E163B" w:rsidRPr="00B517FC" w:rsidRDefault="004E163B" w:rsidP="004E163B">
      <w:pPr>
        <w:pStyle w:val="Style3"/>
        <w:widowControl/>
        <w:spacing w:line="276" w:lineRule="auto"/>
        <w:ind w:firstLine="708"/>
        <w:contextualSpacing/>
        <w:jc w:val="center"/>
        <w:rPr>
          <w:rStyle w:val="FontStyle13"/>
          <w:sz w:val="28"/>
          <w:szCs w:val="28"/>
          <w:lang w:eastAsia="uk-UA"/>
        </w:rPr>
      </w:pPr>
    </w:p>
    <w:p w14:paraId="4B071B74" w14:textId="77777777" w:rsidR="004E163B" w:rsidRDefault="004E163B" w:rsidP="004E163B">
      <w:pPr>
        <w:pStyle w:val="af4"/>
        <w:spacing w:after="0" w:line="360" w:lineRule="auto"/>
        <w:ind w:left="0" w:firstLine="567"/>
        <w:jc w:val="both"/>
        <w:rPr>
          <w:rFonts w:ascii="Times New Roman" w:hAnsi="Times New Roman" w:cs="Times New Roman"/>
          <w:sz w:val="28"/>
          <w:szCs w:val="28"/>
          <w:lang w:val="uk-UA"/>
        </w:rPr>
      </w:pPr>
      <w:r w:rsidRPr="00B517FC">
        <w:rPr>
          <w:rFonts w:ascii="Times New Roman" w:hAnsi="Times New Roman" w:cs="Times New Roman"/>
          <w:sz w:val="28"/>
          <w:szCs w:val="28"/>
          <w:lang w:val="uk-UA"/>
        </w:rPr>
        <w:t>Фінансове забезпечення Програми здійснюється за рахунок коштів місцевого бюджету Бучанської міської територіальної громади на відповідний бюджетний рік та виходячи з реальних можливостей бюджету.</w:t>
      </w:r>
    </w:p>
    <w:p w14:paraId="6AB4FC11" w14:textId="77777777" w:rsidR="004E163B" w:rsidRPr="00B42058" w:rsidRDefault="004E163B" w:rsidP="004E163B">
      <w:pPr>
        <w:spacing w:line="360" w:lineRule="auto"/>
        <w:jc w:val="both"/>
        <w:rPr>
          <w:rFonts w:ascii="Times New Roman" w:hAnsi="Times New Roman"/>
          <w:szCs w:val="28"/>
          <w:lang w:val="uk-UA"/>
        </w:rPr>
      </w:pPr>
      <w:r w:rsidRPr="00BF3531">
        <w:rPr>
          <w:rFonts w:ascii="Times New Roman" w:hAnsi="Times New Roman"/>
          <w:szCs w:val="28"/>
          <w:lang w:val="uk-UA"/>
        </w:rPr>
        <w:tab/>
      </w:r>
      <w:r w:rsidRPr="00B42058">
        <w:rPr>
          <w:rFonts w:ascii="Times New Roman" w:hAnsi="Times New Roman"/>
          <w:szCs w:val="28"/>
          <w:lang w:val="uk-UA"/>
        </w:rPr>
        <w:t>Фінансування Програми здійснюється за рахунок коштів бюджету громади в рамках наступних бюджетних програм:</w:t>
      </w:r>
    </w:p>
    <w:p w14:paraId="3C370A98" w14:textId="77777777" w:rsidR="001F7ACD" w:rsidRPr="001F7ACD" w:rsidRDefault="00C468F2" w:rsidP="001F7ACD">
      <w:pPr>
        <w:overflowPunct/>
        <w:autoSpaceDE/>
        <w:autoSpaceDN/>
        <w:adjustRightInd/>
        <w:spacing w:line="360" w:lineRule="auto"/>
        <w:jc w:val="both"/>
        <w:rPr>
          <w:rFonts w:ascii="Times New Roman" w:hAnsi="Times New Roman"/>
          <w:szCs w:val="28"/>
          <w:lang w:val="uk-UA" w:eastAsia="uk-UA"/>
        </w:rPr>
      </w:pPr>
      <w:r w:rsidRPr="00C468F2">
        <w:rPr>
          <w:rFonts w:ascii="Times New Roman" w:hAnsi="Times New Roman"/>
          <w:szCs w:val="28"/>
          <w:lang w:val="uk-UA"/>
        </w:rPr>
        <w:t xml:space="preserve">- КПКВ </w:t>
      </w:r>
      <w:r w:rsidR="001F7ACD">
        <w:rPr>
          <w:rFonts w:ascii="Times New Roman" w:hAnsi="Times New Roman"/>
          <w:szCs w:val="28"/>
          <w:lang w:val="uk-UA"/>
        </w:rPr>
        <w:t>0116020</w:t>
      </w:r>
      <w:r w:rsidRPr="00C468F2">
        <w:rPr>
          <w:rFonts w:ascii="Times New Roman" w:hAnsi="Times New Roman"/>
          <w:szCs w:val="28"/>
          <w:lang w:val="uk-UA"/>
        </w:rPr>
        <w:t xml:space="preserve"> </w:t>
      </w:r>
      <w:r w:rsidRPr="00C468F2">
        <w:rPr>
          <w:rFonts w:ascii="Times New Roman" w:hAnsi="Times New Roman"/>
          <w:color w:val="4D5156"/>
          <w:szCs w:val="28"/>
          <w:shd w:val="clear" w:color="auto" w:fill="FFFFFF"/>
        </w:rPr>
        <w:t> </w:t>
      </w:r>
      <w:r w:rsidR="001F7ACD" w:rsidRPr="001F7ACD">
        <w:rPr>
          <w:rFonts w:ascii="Times New Roman" w:hAnsi="Times New Roman"/>
          <w:szCs w:val="28"/>
          <w:lang w:val="uk-UA" w:eastAsia="uk-UA"/>
        </w:rPr>
        <w:t>Забезпечення функціонування підприємств, установ та організацій, що виробляють, виконують та/або надають житлово-комунальні послуги</w:t>
      </w:r>
    </w:p>
    <w:p w14:paraId="269E2AB5" w14:textId="77777777" w:rsidR="00C468F2" w:rsidRDefault="00C468F2" w:rsidP="004E163B">
      <w:pPr>
        <w:spacing w:line="360" w:lineRule="auto"/>
        <w:jc w:val="both"/>
        <w:rPr>
          <w:rFonts w:ascii="Times New Roman" w:hAnsi="Times New Roman"/>
          <w:color w:val="333333"/>
          <w:szCs w:val="28"/>
          <w:shd w:val="clear" w:color="auto" w:fill="FFFFFF"/>
        </w:rPr>
      </w:pPr>
      <w:r w:rsidRPr="00C468F2">
        <w:rPr>
          <w:rFonts w:ascii="Times New Roman" w:hAnsi="Times New Roman"/>
          <w:szCs w:val="28"/>
          <w:lang w:val="uk-UA"/>
        </w:rPr>
        <w:t xml:space="preserve">- КПКВ 0117411 </w:t>
      </w:r>
      <w:r w:rsidRPr="00C468F2">
        <w:rPr>
          <w:rFonts w:ascii="Times New Roman" w:hAnsi="Times New Roman"/>
          <w:color w:val="333333"/>
          <w:szCs w:val="28"/>
          <w:shd w:val="clear" w:color="auto" w:fill="FFFFFF"/>
        </w:rPr>
        <w:t>Утримання та розвиток автотранспорту</w:t>
      </w:r>
    </w:p>
    <w:p w14:paraId="1CD93228" w14:textId="77777777" w:rsidR="00E722C6" w:rsidRPr="00E722C6" w:rsidRDefault="00E722C6" w:rsidP="00E722C6">
      <w:pPr>
        <w:spacing w:line="360" w:lineRule="auto"/>
        <w:jc w:val="both"/>
        <w:rPr>
          <w:rFonts w:ascii="Times New Roman" w:hAnsi="Times New Roman"/>
          <w:szCs w:val="28"/>
          <w:lang w:val="uk-UA"/>
        </w:rPr>
      </w:pPr>
      <w:r w:rsidRPr="00C468F2">
        <w:rPr>
          <w:rFonts w:ascii="Times New Roman" w:hAnsi="Times New Roman"/>
          <w:szCs w:val="28"/>
          <w:lang w:val="uk-UA"/>
        </w:rPr>
        <w:t>- КПКВ 011</w:t>
      </w:r>
      <w:r>
        <w:rPr>
          <w:rFonts w:ascii="Times New Roman" w:hAnsi="Times New Roman"/>
          <w:szCs w:val="28"/>
          <w:lang w:val="uk-UA"/>
        </w:rPr>
        <w:t>7670</w:t>
      </w:r>
      <w:r w:rsidRPr="00C468F2">
        <w:rPr>
          <w:rFonts w:ascii="Times New Roman" w:hAnsi="Times New Roman"/>
          <w:szCs w:val="28"/>
          <w:lang w:val="uk-UA"/>
        </w:rPr>
        <w:t xml:space="preserve"> </w:t>
      </w:r>
      <w:r>
        <w:rPr>
          <w:rFonts w:ascii="Times New Roman" w:hAnsi="Times New Roman"/>
          <w:color w:val="333333"/>
          <w:szCs w:val="28"/>
          <w:shd w:val="clear" w:color="auto" w:fill="FFFFFF"/>
          <w:lang w:val="uk-UA"/>
        </w:rPr>
        <w:t>Внески до статутного капіталу суб’єктів господарювання</w:t>
      </w:r>
    </w:p>
    <w:p w14:paraId="5365D82F" w14:textId="77777777" w:rsidR="004E163B" w:rsidRPr="00B517FC" w:rsidRDefault="004E163B" w:rsidP="004E163B">
      <w:pPr>
        <w:pStyle w:val="af4"/>
        <w:spacing w:after="0" w:line="360" w:lineRule="auto"/>
        <w:ind w:left="0" w:firstLine="567"/>
        <w:jc w:val="both"/>
        <w:rPr>
          <w:rFonts w:ascii="Times New Roman" w:hAnsi="Times New Roman" w:cs="Times New Roman"/>
          <w:sz w:val="28"/>
          <w:szCs w:val="28"/>
          <w:lang w:val="uk-UA"/>
        </w:rPr>
      </w:pPr>
      <w:r w:rsidRPr="00B42058">
        <w:rPr>
          <w:rFonts w:ascii="Times New Roman" w:hAnsi="Times New Roman" w:cs="Times New Roman"/>
          <w:sz w:val="28"/>
          <w:szCs w:val="28"/>
          <w:lang w:val="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 та внесення змін протягом відповідного бюджетного періоду</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2693"/>
        <w:gridCol w:w="1843"/>
        <w:gridCol w:w="1842"/>
      </w:tblGrid>
      <w:tr w:rsidR="004E163B" w:rsidRPr="00B517FC" w14:paraId="7F36C6A0" w14:textId="77777777" w:rsidTr="00A4233C">
        <w:trPr>
          <w:trHeight w:val="658"/>
        </w:trPr>
        <w:tc>
          <w:tcPr>
            <w:tcW w:w="3261" w:type="dxa"/>
            <w:shd w:val="clear" w:color="auto" w:fill="auto"/>
            <w:vAlign w:val="center"/>
          </w:tcPr>
          <w:p w14:paraId="052370FF" w14:textId="77777777" w:rsidR="004E163B" w:rsidRPr="00B517FC" w:rsidRDefault="004E163B" w:rsidP="00A4233C">
            <w:pPr>
              <w:pStyle w:val="Style3"/>
              <w:widowControl/>
              <w:spacing w:line="276" w:lineRule="auto"/>
              <w:ind w:firstLine="0"/>
              <w:contextualSpacing/>
              <w:jc w:val="center"/>
              <w:rPr>
                <w:rStyle w:val="FontStyle13"/>
                <w:sz w:val="28"/>
                <w:szCs w:val="28"/>
                <w:lang w:eastAsia="uk-UA"/>
              </w:rPr>
            </w:pPr>
            <w:r w:rsidRPr="00B517FC">
              <w:rPr>
                <w:rStyle w:val="FontStyle13"/>
                <w:sz w:val="28"/>
                <w:szCs w:val="28"/>
                <w:lang w:eastAsia="uk-UA"/>
              </w:rPr>
              <w:t>Джерела фінансування</w:t>
            </w:r>
          </w:p>
        </w:tc>
        <w:tc>
          <w:tcPr>
            <w:tcW w:w="2693" w:type="dxa"/>
            <w:shd w:val="clear" w:color="auto" w:fill="auto"/>
            <w:vAlign w:val="center"/>
          </w:tcPr>
          <w:p w14:paraId="3BB2AC05" w14:textId="77777777" w:rsidR="004E163B" w:rsidRPr="00B517FC" w:rsidRDefault="004E163B" w:rsidP="00A4233C">
            <w:pPr>
              <w:pStyle w:val="Style3"/>
              <w:widowControl/>
              <w:spacing w:line="276" w:lineRule="auto"/>
              <w:ind w:firstLine="0"/>
              <w:contextualSpacing/>
              <w:jc w:val="center"/>
              <w:rPr>
                <w:rStyle w:val="FontStyle13"/>
                <w:sz w:val="28"/>
                <w:szCs w:val="28"/>
                <w:lang w:eastAsia="uk-UA"/>
              </w:rPr>
            </w:pPr>
            <w:r w:rsidRPr="00B517FC">
              <w:rPr>
                <w:rStyle w:val="FontStyle13"/>
                <w:sz w:val="28"/>
                <w:szCs w:val="28"/>
                <w:lang w:eastAsia="uk-UA"/>
              </w:rPr>
              <w:t>Орієнтовний обсяг фінансування, грн.</w:t>
            </w:r>
          </w:p>
        </w:tc>
        <w:tc>
          <w:tcPr>
            <w:tcW w:w="1843" w:type="dxa"/>
            <w:shd w:val="clear" w:color="auto" w:fill="auto"/>
            <w:vAlign w:val="center"/>
          </w:tcPr>
          <w:p w14:paraId="507E1D4C" w14:textId="77777777" w:rsidR="004E163B" w:rsidRPr="00B517FC" w:rsidRDefault="004E163B" w:rsidP="00A4233C">
            <w:pPr>
              <w:pStyle w:val="Style3"/>
              <w:widowControl/>
              <w:spacing w:line="276" w:lineRule="auto"/>
              <w:ind w:firstLine="0"/>
              <w:contextualSpacing/>
              <w:jc w:val="center"/>
              <w:rPr>
                <w:rStyle w:val="FontStyle13"/>
                <w:bCs/>
                <w:lang w:eastAsia="uk-UA"/>
              </w:rPr>
            </w:pPr>
            <w:r w:rsidRPr="00B517FC">
              <w:rPr>
                <w:rStyle w:val="FontStyle13"/>
                <w:lang w:eastAsia="uk-UA"/>
              </w:rPr>
              <w:t>2023 р.</w:t>
            </w:r>
          </w:p>
        </w:tc>
        <w:tc>
          <w:tcPr>
            <w:tcW w:w="1842" w:type="dxa"/>
            <w:vAlign w:val="center"/>
          </w:tcPr>
          <w:p w14:paraId="1136D284" w14:textId="77777777" w:rsidR="004E163B" w:rsidRPr="00B517FC" w:rsidRDefault="004E163B" w:rsidP="00A4233C">
            <w:pPr>
              <w:pStyle w:val="Style3"/>
              <w:widowControl/>
              <w:spacing w:line="276" w:lineRule="auto"/>
              <w:ind w:firstLine="0"/>
              <w:contextualSpacing/>
              <w:jc w:val="center"/>
              <w:rPr>
                <w:rStyle w:val="FontStyle13"/>
                <w:bCs/>
                <w:lang w:eastAsia="uk-UA"/>
              </w:rPr>
            </w:pPr>
            <w:r w:rsidRPr="00B517FC">
              <w:rPr>
                <w:rStyle w:val="FontStyle13"/>
                <w:lang w:eastAsia="uk-UA"/>
              </w:rPr>
              <w:t xml:space="preserve">2024 р. </w:t>
            </w:r>
          </w:p>
        </w:tc>
      </w:tr>
      <w:tr w:rsidR="004E163B" w:rsidRPr="00B517FC" w14:paraId="394963F5" w14:textId="77777777" w:rsidTr="00A4233C">
        <w:trPr>
          <w:trHeight w:val="311"/>
        </w:trPr>
        <w:tc>
          <w:tcPr>
            <w:tcW w:w="3261" w:type="dxa"/>
            <w:shd w:val="clear" w:color="auto" w:fill="auto"/>
            <w:vAlign w:val="center"/>
          </w:tcPr>
          <w:p w14:paraId="736EDC90" w14:textId="77777777" w:rsidR="004E163B" w:rsidRPr="00B517FC" w:rsidRDefault="004E163B" w:rsidP="00A4233C">
            <w:pPr>
              <w:pStyle w:val="Style3"/>
              <w:widowControl/>
              <w:spacing w:line="276" w:lineRule="auto"/>
              <w:ind w:firstLine="0"/>
              <w:contextualSpacing/>
              <w:jc w:val="center"/>
              <w:rPr>
                <w:rStyle w:val="FontStyle13"/>
                <w:b w:val="0"/>
                <w:bCs/>
                <w:sz w:val="28"/>
                <w:szCs w:val="28"/>
                <w:lang w:eastAsia="uk-UA"/>
              </w:rPr>
            </w:pPr>
            <w:r w:rsidRPr="00B517FC">
              <w:rPr>
                <w:rStyle w:val="FontStyle13"/>
                <w:sz w:val="28"/>
                <w:szCs w:val="28"/>
                <w:lang w:eastAsia="uk-UA"/>
              </w:rPr>
              <w:t>Місцевий бюджет</w:t>
            </w:r>
          </w:p>
          <w:p w14:paraId="7F1064A3" w14:textId="77777777" w:rsidR="004E163B" w:rsidRPr="00B517FC" w:rsidRDefault="004E163B" w:rsidP="00A4233C">
            <w:pPr>
              <w:pStyle w:val="Style3"/>
              <w:widowControl/>
              <w:spacing w:line="276" w:lineRule="auto"/>
              <w:ind w:firstLine="0"/>
              <w:contextualSpacing/>
              <w:jc w:val="center"/>
              <w:rPr>
                <w:rStyle w:val="FontStyle13"/>
                <w:b w:val="0"/>
                <w:bCs/>
                <w:sz w:val="28"/>
                <w:szCs w:val="28"/>
                <w:lang w:eastAsia="uk-UA"/>
              </w:rPr>
            </w:pPr>
            <w:r w:rsidRPr="00B517FC">
              <w:rPr>
                <w:rStyle w:val="FontStyle13"/>
                <w:sz w:val="28"/>
                <w:szCs w:val="28"/>
                <w:lang w:eastAsia="uk-UA"/>
              </w:rPr>
              <w:t xml:space="preserve"> (не виключно) </w:t>
            </w:r>
          </w:p>
        </w:tc>
        <w:tc>
          <w:tcPr>
            <w:tcW w:w="2693" w:type="dxa"/>
            <w:shd w:val="clear" w:color="auto" w:fill="auto"/>
          </w:tcPr>
          <w:p w14:paraId="32F1C9CF" w14:textId="77777777" w:rsidR="00D6592C" w:rsidRDefault="00D6592C" w:rsidP="00A4233C">
            <w:pPr>
              <w:pStyle w:val="Style3"/>
              <w:widowControl/>
              <w:spacing w:line="276" w:lineRule="auto"/>
              <w:ind w:firstLine="0"/>
              <w:contextualSpacing/>
              <w:jc w:val="center"/>
              <w:rPr>
                <w:bCs/>
              </w:rPr>
            </w:pPr>
          </w:p>
          <w:p w14:paraId="00D7E923" w14:textId="1260ACBC" w:rsidR="004E163B" w:rsidRPr="00B517FC" w:rsidRDefault="00E722C6" w:rsidP="00A4233C">
            <w:pPr>
              <w:pStyle w:val="Style3"/>
              <w:widowControl/>
              <w:spacing w:line="276" w:lineRule="auto"/>
              <w:ind w:firstLine="0"/>
              <w:contextualSpacing/>
              <w:jc w:val="center"/>
              <w:rPr>
                <w:rStyle w:val="FontStyle13"/>
                <w:b w:val="0"/>
                <w:bCs/>
                <w:sz w:val="28"/>
                <w:szCs w:val="28"/>
                <w:lang w:eastAsia="uk-UA"/>
              </w:rPr>
            </w:pPr>
            <w:r>
              <w:rPr>
                <w:bCs/>
              </w:rPr>
              <w:t>23</w:t>
            </w:r>
            <w:r w:rsidR="00FC3E86">
              <w:rPr>
                <w:bCs/>
              </w:rPr>
              <w:t xml:space="preserve"> </w:t>
            </w:r>
            <w:r w:rsidR="00DD2CFB">
              <w:rPr>
                <w:bCs/>
              </w:rPr>
              <w:t>3</w:t>
            </w:r>
            <w:r>
              <w:rPr>
                <w:bCs/>
              </w:rPr>
              <w:t>56</w:t>
            </w:r>
            <w:r w:rsidR="00FC3E86">
              <w:rPr>
                <w:bCs/>
              </w:rPr>
              <w:t xml:space="preserve"> </w:t>
            </w:r>
            <w:r>
              <w:rPr>
                <w:bCs/>
              </w:rPr>
              <w:t>878,00</w:t>
            </w:r>
          </w:p>
        </w:tc>
        <w:tc>
          <w:tcPr>
            <w:tcW w:w="1843" w:type="dxa"/>
            <w:shd w:val="clear" w:color="auto" w:fill="auto"/>
          </w:tcPr>
          <w:p w14:paraId="76179C82" w14:textId="77777777" w:rsidR="005517A5" w:rsidRDefault="005517A5" w:rsidP="00A4233C">
            <w:pPr>
              <w:pStyle w:val="Style3"/>
              <w:widowControl/>
              <w:spacing w:line="276" w:lineRule="auto"/>
              <w:ind w:firstLine="0"/>
              <w:contextualSpacing/>
              <w:jc w:val="center"/>
              <w:rPr>
                <w:bCs/>
              </w:rPr>
            </w:pPr>
          </w:p>
          <w:p w14:paraId="02DC1B4C" w14:textId="32E46512" w:rsidR="004E163B" w:rsidRPr="00FC3E86" w:rsidRDefault="00E722C6" w:rsidP="00A4233C">
            <w:pPr>
              <w:pStyle w:val="Style3"/>
              <w:widowControl/>
              <w:spacing w:line="276" w:lineRule="auto"/>
              <w:ind w:firstLine="0"/>
              <w:contextualSpacing/>
              <w:jc w:val="center"/>
            </w:pPr>
            <w:r w:rsidRPr="00FC3E86">
              <w:t>9</w:t>
            </w:r>
            <w:r w:rsidR="00FC3E86">
              <w:t xml:space="preserve"> </w:t>
            </w:r>
            <w:r w:rsidRPr="00FC3E86">
              <w:t>800</w:t>
            </w:r>
            <w:r w:rsidR="00FC3E86">
              <w:t xml:space="preserve"> </w:t>
            </w:r>
            <w:r w:rsidRPr="00FC3E86">
              <w:t>878,00</w:t>
            </w:r>
          </w:p>
        </w:tc>
        <w:tc>
          <w:tcPr>
            <w:tcW w:w="1842" w:type="dxa"/>
          </w:tcPr>
          <w:p w14:paraId="510FD932" w14:textId="77777777" w:rsidR="005517A5" w:rsidRDefault="005517A5" w:rsidP="00A4233C">
            <w:pPr>
              <w:pStyle w:val="Style3"/>
              <w:widowControl/>
              <w:spacing w:line="276" w:lineRule="auto"/>
              <w:ind w:firstLine="0"/>
              <w:contextualSpacing/>
              <w:jc w:val="center"/>
              <w:rPr>
                <w:bCs/>
              </w:rPr>
            </w:pPr>
          </w:p>
          <w:p w14:paraId="680C41E9" w14:textId="78A18979" w:rsidR="004E163B" w:rsidRPr="00FC3E86" w:rsidRDefault="00D6592C" w:rsidP="00A4233C">
            <w:pPr>
              <w:pStyle w:val="Style3"/>
              <w:widowControl/>
              <w:spacing w:line="276" w:lineRule="auto"/>
              <w:ind w:firstLine="0"/>
              <w:contextualSpacing/>
              <w:jc w:val="center"/>
            </w:pPr>
            <w:r>
              <w:rPr>
                <w:bCs/>
              </w:rPr>
              <w:t xml:space="preserve">13 </w:t>
            </w:r>
            <w:r w:rsidR="00DD2CFB">
              <w:rPr>
                <w:bCs/>
              </w:rPr>
              <w:t>5</w:t>
            </w:r>
            <w:r w:rsidR="005517A5">
              <w:rPr>
                <w:bCs/>
              </w:rPr>
              <w:t>56 000,00</w:t>
            </w:r>
          </w:p>
        </w:tc>
      </w:tr>
    </w:tbl>
    <w:p w14:paraId="4F8C7F73" w14:textId="77777777" w:rsidR="004E163B" w:rsidRPr="00B517FC" w:rsidRDefault="004E163B" w:rsidP="004E163B">
      <w:pPr>
        <w:shd w:val="clear" w:color="auto" w:fill="FFFFFF"/>
        <w:ind w:firstLine="851"/>
        <w:contextualSpacing/>
        <w:jc w:val="center"/>
        <w:rPr>
          <w:rFonts w:ascii="Times New Roman" w:hAnsi="Times New Roman"/>
          <w:b/>
          <w:spacing w:val="-1"/>
          <w:szCs w:val="28"/>
          <w:lang w:val="uk-UA"/>
        </w:rPr>
      </w:pPr>
    </w:p>
    <w:p w14:paraId="5C0249A0" w14:textId="77777777" w:rsidR="00BB2707" w:rsidRPr="00C62B0C" w:rsidRDefault="00BB2707" w:rsidP="00BB2707">
      <w:pPr>
        <w:shd w:val="clear" w:color="auto" w:fill="FFFFFF"/>
        <w:contextualSpacing/>
        <w:jc w:val="center"/>
        <w:rPr>
          <w:rFonts w:ascii="Times New Roman" w:hAnsi="Times New Roman"/>
          <w:bCs/>
          <w:caps/>
          <w:spacing w:val="-1"/>
          <w:szCs w:val="28"/>
        </w:rPr>
      </w:pPr>
      <w:r w:rsidRPr="00C62B0C">
        <w:rPr>
          <w:rFonts w:ascii="Times New Roman" w:hAnsi="Times New Roman"/>
          <w:b/>
          <w:caps/>
          <w:spacing w:val="-1"/>
          <w:szCs w:val="28"/>
        </w:rPr>
        <w:t>7. Строки та етапи виконання Програми</w:t>
      </w:r>
    </w:p>
    <w:p w14:paraId="5ECF59B6" w14:textId="77777777" w:rsidR="00BB2707" w:rsidRPr="00B517FC" w:rsidRDefault="00BB2707" w:rsidP="00BB2707">
      <w:pPr>
        <w:shd w:val="clear" w:color="auto" w:fill="FFFFFF"/>
        <w:ind w:firstLine="851"/>
        <w:contextualSpacing/>
        <w:jc w:val="center"/>
        <w:rPr>
          <w:rFonts w:ascii="Times New Roman" w:hAnsi="Times New Roman"/>
          <w:bCs/>
          <w:spacing w:val="-1"/>
          <w:szCs w:val="28"/>
        </w:rPr>
      </w:pPr>
    </w:p>
    <w:p w14:paraId="53B18C1C" w14:textId="77777777" w:rsidR="00BB2707" w:rsidRPr="00B517FC" w:rsidRDefault="00BB2707" w:rsidP="00BB2707">
      <w:pPr>
        <w:shd w:val="clear" w:color="auto" w:fill="FFFFFF"/>
        <w:tabs>
          <w:tab w:val="left" w:pos="0"/>
        </w:tabs>
        <w:spacing w:line="360" w:lineRule="auto"/>
        <w:ind w:firstLine="567"/>
        <w:contextualSpacing/>
        <w:jc w:val="both"/>
        <w:rPr>
          <w:rFonts w:ascii="Times New Roman" w:hAnsi="Times New Roman"/>
          <w:bCs/>
          <w:spacing w:val="-1"/>
          <w:szCs w:val="28"/>
        </w:rPr>
      </w:pPr>
      <w:r w:rsidRPr="00B517FC">
        <w:rPr>
          <w:rFonts w:ascii="Times New Roman" w:hAnsi="Times New Roman"/>
          <w:bCs/>
          <w:spacing w:val="-1"/>
          <w:szCs w:val="28"/>
        </w:rPr>
        <w:t xml:space="preserve">Строк дії Програми – </w:t>
      </w:r>
      <w:r>
        <w:rPr>
          <w:rFonts w:ascii="Times New Roman" w:hAnsi="Times New Roman"/>
          <w:bCs/>
          <w:spacing w:val="-1"/>
          <w:szCs w:val="28"/>
        </w:rPr>
        <w:t>січень</w:t>
      </w:r>
      <w:r w:rsidR="007A37F3">
        <w:rPr>
          <w:rFonts w:ascii="Times New Roman" w:hAnsi="Times New Roman"/>
          <w:bCs/>
          <w:spacing w:val="-1"/>
          <w:szCs w:val="28"/>
          <w:lang w:val="uk-UA"/>
        </w:rPr>
        <w:t xml:space="preserve"> </w:t>
      </w:r>
      <w:r w:rsidRPr="00B517FC">
        <w:rPr>
          <w:rFonts w:ascii="Times New Roman" w:hAnsi="Times New Roman"/>
          <w:bCs/>
          <w:spacing w:val="-1"/>
          <w:szCs w:val="28"/>
        </w:rPr>
        <w:t>202</w:t>
      </w:r>
      <w:r>
        <w:rPr>
          <w:rFonts w:ascii="Times New Roman" w:hAnsi="Times New Roman"/>
          <w:bCs/>
          <w:spacing w:val="-1"/>
          <w:szCs w:val="28"/>
          <w:lang w:val="uk-UA"/>
        </w:rPr>
        <w:t>3</w:t>
      </w:r>
      <w:r w:rsidRPr="00B517FC">
        <w:rPr>
          <w:rFonts w:ascii="Times New Roman" w:hAnsi="Times New Roman"/>
          <w:bCs/>
          <w:spacing w:val="-1"/>
          <w:szCs w:val="28"/>
        </w:rPr>
        <w:t xml:space="preserve"> р.</w:t>
      </w:r>
      <w:r>
        <w:rPr>
          <w:rFonts w:ascii="Times New Roman" w:hAnsi="Times New Roman"/>
          <w:bCs/>
          <w:spacing w:val="-1"/>
          <w:szCs w:val="28"/>
        </w:rPr>
        <w:t xml:space="preserve"> -</w:t>
      </w:r>
      <w:r w:rsidRPr="00B517FC">
        <w:rPr>
          <w:rFonts w:ascii="Times New Roman" w:hAnsi="Times New Roman"/>
          <w:bCs/>
          <w:spacing w:val="-1"/>
          <w:szCs w:val="28"/>
        </w:rPr>
        <w:t xml:space="preserve"> грудень 202</w:t>
      </w:r>
      <w:r>
        <w:rPr>
          <w:rFonts w:ascii="Times New Roman" w:hAnsi="Times New Roman"/>
          <w:bCs/>
          <w:spacing w:val="-1"/>
          <w:szCs w:val="28"/>
          <w:lang w:val="uk-UA"/>
        </w:rPr>
        <w:t>4</w:t>
      </w:r>
      <w:r w:rsidRPr="00B517FC">
        <w:rPr>
          <w:rFonts w:ascii="Times New Roman" w:hAnsi="Times New Roman"/>
          <w:bCs/>
          <w:spacing w:val="-1"/>
          <w:szCs w:val="28"/>
        </w:rPr>
        <w:t xml:space="preserve"> р.</w:t>
      </w:r>
    </w:p>
    <w:p w14:paraId="5D58E4B6" w14:textId="77777777" w:rsidR="00BB2707" w:rsidRPr="00B517FC" w:rsidRDefault="00BB2707" w:rsidP="00BB2707">
      <w:pPr>
        <w:shd w:val="clear" w:color="auto" w:fill="FFFFFF"/>
        <w:tabs>
          <w:tab w:val="left" w:pos="0"/>
        </w:tabs>
        <w:spacing w:line="360" w:lineRule="auto"/>
        <w:ind w:firstLine="567"/>
        <w:contextualSpacing/>
        <w:jc w:val="both"/>
        <w:rPr>
          <w:rFonts w:ascii="Times New Roman" w:hAnsi="Times New Roman"/>
          <w:spacing w:val="-1"/>
          <w:szCs w:val="28"/>
        </w:rPr>
      </w:pPr>
      <w:r w:rsidRPr="00B517FC">
        <w:rPr>
          <w:rFonts w:ascii="Times New Roman" w:hAnsi="Times New Roman"/>
          <w:spacing w:val="-1"/>
          <w:szCs w:val="28"/>
        </w:rPr>
        <w:t>Фінансування Програми здійснюється за рахунок коштів (не виключно):</w:t>
      </w:r>
    </w:p>
    <w:p w14:paraId="364B1274" w14:textId="77777777" w:rsidR="00BB2707" w:rsidRPr="00B517FC" w:rsidRDefault="00BB2707" w:rsidP="00BB2707">
      <w:pPr>
        <w:pStyle w:val="Style2"/>
        <w:widowControl/>
        <w:numPr>
          <w:ilvl w:val="0"/>
          <w:numId w:val="24"/>
        </w:numPr>
        <w:tabs>
          <w:tab w:val="left" w:pos="0"/>
        </w:tabs>
        <w:spacing w:line="360" w:lineRule="auto"/>
        <w:ind w:left="0" w:firstLine="567"/>
        <w:contextualSpacing/>
        <w:jc w:val="both"/>
        <w:rPr>
          <w:sz w:val="28"/>
          <w:szCs w:val="28"/>
          <w:lang w:val="uk-UA"/>
        </w:rPr>
      </w:pPr>
      <w:r w:rsidRPr="00B517FC">
        <w:rPr>
          <w:sz w:val="28"/>
          <w:szCs w:val="28"/>
          <w:lang w:val="uk-UA"/>
        </w:rPr>
        <w:t>місцевого бюджету Бучанської міської територіальної громади;</w:t>
      </w:r>
    </w:p>
    <w:p w14:paraId="790FBB09" w14:textId="77777777" w:rsidR="00BB2707" w:rsidRPr="00B517FC" w:rsidRDefault="00BB2707" w:rsidP="00BB2707">
      <w:pPr>
        <w:pStyle w:val="Style2"/>
        <w:widowControl/>
        <w:numPr>
          <w:ilvl w:val="0"/>
          <w:numId w:val="24"/>
        </w:numPr>
        <w:tabs>
          <w:tab w:val="left" w:pos="0"/>
        </w:tabs>
        <w:spacing w:line="360" w:lineRule="auto"/>
        <w:ind w:left="0" w:firstLine="567"/>
        <w:contextualSpacing/>
        <w:jc w:val="both"/>
        <w:rPr>
          <w:sz w:val="28"/>
          <w:szCs w:val="28"/>
          <w:lang w:val="uk-UA"/>
        </w:rPr>
      </w:pPr>
      <w:r w:rsidRPr="00B517FC">
        <w:rPr>
          <w:sz w:val="28"/>
          <w:szCs w:val="28"/>
          <w:lang w:val="uk-UA"/>
        </w:rPr>
        <w:t>інших джерел не заборонених законодавством України.</w:t>
      </w:r>
    </w:p>
    <w:p w14:paraId="6B8752BC" w14:textId="77777777" w:rsidR="00BB2707" w:rsidRDefault="00BB2707" w:rsidP="00BB2707">
      <w:pPr>
        <w:tabs>
          <w:tab w:val="left" w:pos="709"/>
        </w:tabs>
        <w:spacing w:line="360" w:lineRule="auto"/>
        <w:ind w:firstLine="567"/>
        <w:contextualSpacing/>
        <w:jc w:val="center"/>
        <w:rPr>
          <w:rFonts w:ascii="Times New Roman" w:hAnsi="Times New Roman"/>
          <w:b/>
          <w:bCs/>
          <w:caps/>
          <w:szCs w:val="28"/>
        </w:rPr>
      </w:pPr>
    </w:p>
    <w:p w14:paraId="417DE9E9" w14:textId="77777777" w:rsidR="00BB2707" w:rsidRPr="00C62B0C" w:rsidRDefault="00BB2707" w:rsidP="00BB2707">
      <w:pPr>
        <w:tabs>
          <w:tab w:val="left" w:pos="709"/>
        </w:tabs>
        <w:spacing w:line="360" w:lineRule="auto"/>
        <w:ind w:firstLine="567"/>
        <w:contextualSpacing/>
        <w:jc w:val="center"/>
        <w:rPr>
          <w:rFonts w:ascii="Times New Roman" w:hAnsi="Times New Roman"/>
          <w:b/>
          <w:bCs/>
          <w:caps/>
          <w:szCs w:val="28"/>
        </w:rPr>
      </w:pPr>
      <w:r w:rsidRPr="00C62B0C">
        <w:rPr>
          <w:rFonts w:ascii="Times New Roman" w:hAnsi="Times New Roman"/>
          <w:b/>
          <w:bCs/>
          <w:caps/>
          <w:szCs w:val="28"/>
        </w:rPr>
        <w:t>8. Координація та контроль за ходом виконання Програми</w:t>
      </w:r>
    </w:p>
    <w:p w14:paraId="168373FA" w14:textId="77777777" w:rsidR="001F7ACD" w:rsidRDefault="001F7ACD" w:rsidP="004924AE">
      <w:pPr>
        <w:spacing w:line="360" w:lineRule="auto"/>
        <w:ind w:firstLine="567"/>
        <w:contextualSpacing/>
        <w:jc w:val="both"/>
        <w:rPr>
          <w:rFonts w:ascii="Times New Roman" w:hAnsi="Times New Roman"/>
          <w:szCs w:val="28"/>
          <w:lang w:val="uk-UA"/>
        </w:rPr>
      </w:pPr>
    </w:p>
    <w:p w14:paraId="4C04F99D" w14:textId="77777777" w:rsidR="001F7ACD" w:rsidRPr="006B1142" w:rsidRDefault="001F7ACD" w:rsidP="001F7ACD">
      <w:pPr>
        <w:spacing w:line="360" w:lineRule="auto"/>
        <w:ind w:firstLine="567"/>
        <w:contextualSpacing/>
        <w:jc w:val="both"/>
        <w:rPr>
          <w:rFonts w:ascii="Times New Roman" w:hAnsi="Times New Roman"/>
          <w:snapToGrid w:val="0"/>
          <w:szCs w:val="28"/>
          <w:lang w:val="uk-UA"/>
        </w:rPr>
      </w:pPr>
      <w:r w:rsidRPr="006B1142">
        <w:rPr>
          <w:rFonts w:ascii="Times New Roman" w:hAnsi="Times New Roman"/>
          <w:szCs w:val="28"/>
          <w:lang w:val="uk-UA"/>
        </w:rPr>
        <w:t>Головним розпорядником коштів на виконання Програми є Бучанська міська рада.</w:t>
      </w:r>
      <w:r w:rsidRPr="006B1142">
        <w:rPr>
          <w:rFonts w:ascii="Times New Roman" w:hAnsi="Times New Roman"/>
          <w:snapToGrid w:val="0"/>
          <w:szCs w:val="28"/>
          <w:lang w:val="uk-UA"/>
        </w:rPr>
        <w:t xml:space="preserve"> </w:t>
      </w:r>
    </w:p>
    <w:p w14:paraId="75E8D3EC" w14:textId="77777777" w:rsidR="004924AE" w:rsidRDefault="004924AE" w:rsidP="004924AE">
      <w:pPr>
        <w:spacing w:line="360" w:lineRule="auto"/>
        <w:ind w:firstLine="567"/>
        <w:contextualSpacing/>
        <w:jc w:val="both"/>
        <w:rPr>
          <w:rFonts w:ascii="Times New Roman" w:hAnsi="Times New Roman"/>
          <w:szCs w:val="28"/>
          <w:lang w:val="uk-UA"/>
        </w:rPr>
      </w:pPr>
      <w:r>
        <w:rPr>
          <w:rFonts w:ascii="Times New Roman" w:hAnsi="Times New Roman"/>
          <w:szCs w:val="28"/>
          <w:lang w:val="uk-UA"/>
        </w:rPr>
        <w:t>Відділ житлово-комунальної інфраструктури управління житлово-комунального господарства є відповідальним виконавцем реалізації заходів Програми в повному обсязі та у визначені терміни.</w:t>
      </w:r>
    </w:p>
    <w:p w14:paraId="0017076A" w14:textId="77777777" w:rsidR="004924AE" w:rsidRDefault="004924AE" w:rsidP="004924AE">
      <w:pPr>
        <w:spacing w:line="360" w:lineRule="auto"/>
        <w:ind w:firstLine="426"/>
        <w:jc w:val="both"/>
        <w:rPr>
          <w:rFonts w:ascii="Times New Roman" w:hAnsi="Times New Roman"/>
          <w:szCs w:val="28"/>
          <w:lang w:val="uk-UA"/>
        </w:rPr>
      </w:pPr>
      <w:r>
        <w:rPr>
          <w:rFonts w:ascii="Times New Roman" w:hAnsi="Times New Roman"/>
          <w:szCs w:val="28"/>
          <w:lang w:val="uk-UA"/>
        </w:rPr>
        <w:t>Відділ житлово-комунальної інфраструктури управління житлово-комунального господарства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0E841898" w14:textId="77777777" w:rsidR="004924AE" w:rsidRDefault="004924AE" w:rsidP="004924AE">
      <w:pPr>
        <w:spacing w:line="360" w:lineRule="auto"/>
        <w:ind w:firstLine="709"/>
        <w:jc w:val="both"/>
        <w:rPr>
          <w:rFonts w:ascii="Times New Roman" w:hAnsi="Times New Roman"/>
          <w:szCs w:val="28"/>
          <w:lang w:val="uk-UA"/>
        </w:rPr>
      </w:pPr>
      <w:r>
        <w:rPr>
          <w:rFonts w:ascii="Times New Roman" w:hAnsi="Times New Roman"/>
          <w:szCs w:val="28"/>
          <w:lang w:val="uk-UA"/>
        </w:rPr>
        <w:t xml:space="preserve">Відділ житлово-комунальної інфраструктури управління житлово-комунального господарства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7CB043B4" w14:textId="77777777" w:rsidR="004924AE" w:rsidRDefault="004924AE" w:rsidP="004924AE">
      <w:pPr>
        <w:spacing w:line="360" w:lineRule="auto"/>
        <w:ind w:firstLine="709"/>
        <w:jc w:val="both"/>
        <w:rPr>
          <w:rFonts w:ascii="Times New Roman" w:hAnsi="Times New Roman"/>
          <w:szCs w:val="28"/>
          <w:lang w:val="uk-UA"/>
        </w:rPr>
      </w:pPr>
      <w:r>
        <w:rPr>
          <w:rFonts w:ascii="Times New Roman" w:hAnsi="Times New Roman"/>
          <w:szCs w:val="28"/>
          <w:lang w:val="uk-UA"/>
        </w:rPr>
        <w:t>Виконання Програми припиняється після закінчення встановленого терміну, після чого відділ житлово-комунальної інфраструктури управління житлово-комунального господарства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112238A3" w14:textId="77777777" w:rsidR="004924AE" w:rsidRDefault="004924AE" w:rsidP="004924AE">
      <w:pPr>
        <w:spacing w:line="360" w:lineRule="auto"/>
        <w:ind w:firstLine="567"/>
        <w:jc w:val="both"/>
        <w:rPr>
          <w:rFonts w:ascii="Times New Roman" w:hAnsi="Times New Roman"/>
          <w:szCs w:val="28"/>
          <w:lang w:val="uk-UA"/>
        </w:rPr>
      </w:pPr>
      <w:r>
        <w:rPr>
          <w:rFonts w:ascii="Times New Roman" w:hAnsi="Times New Roman"/>
          <w:szCs w:val="28"/>
          <w:lang w:val="uk-UA"/>
        </w:rPr>
        <w:t xml:space="preserve">Відділ житлово-комунальної інфраструктури управління житлово-комунального господарства щоквартальний, щорічний та підсумковий звіти виконання Програми розміщує на офіційному сайті Бучанської міської ради. </w:t>
      </w:r>
    </w:p>
    <w:p w14:paraId="68E38A5F" w14:textId="77777777" w:rsidR="004924AE" w:rsidRDefault="004924AE" w:rsidP="004924AE">
      <w:pPr>
        <w:spacing w:line="360" w:lineRule="auto"/>
        <w:ind w:firstLine="567"/>
        <w:jc w:val="both"/>
        <w:rPr>
          <w:rFonts w:ascii="Times New Roman" w:hAnsi="Times New Roman"/>
          <w:sz w:val="24"/>
          <w:szCs w:val="24"/>
          <w:lang w:val="uk-UA" w:eastAsia="zh-CN"/>
        </w:rPr>
      </w:pPr>
      <w:r>
        <w:rPr>
          <w:rFonts w:ascii="Times New Roman" w:hAnsi="Times New Roman"/>
          <w:szCs w:val="28"/>
          <w:lang w:val="uk-UA"/>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житлово-комунальної інфраструктури управління житлово-комунального господарства, відділу економічного розвитку та інвестицій і Фінансового управління</w:t>
      </w:r>
      <w:r>
        <w:rPr>
          <w:rFonts w:ascii="Times New Roman" w:hAnsi="Times New Roman"/>
          <w:sz w:val="24"/>
          <w:szCs w:val="24"/>
          <w:lang w:val="uk-UA" w:eastAsia="zh-CN"/>
        </w:rPr>
        <w:t>.</w:t>
      </w:r>
    </w:p>
    <w:p w14:paraId="7C405173" w14:textId="77777777" w:rsidR="004924AE" w:rsidRDefault="004924AE" w:rsidP="004924AE">
      <w:pPr>
        <w:spacing w:line="360" w:lineRule="auto"/>
        <w:ind w:firstLine="567"/>
        <w:jc w:val="both"/>
        <w:rPr>
          <w:rFonts w:ascii="Times New Roman" w:hAnsi="Times New Roman"/>
          <w:sz w:val="24"/>
          <w:szCs w:val="24"/>
          <w:lang w:val="uk-UA" w:eastAsia="zh-CN"/>
        </w:rPr>
      </w:pPr>
    </w:p>
    <w:p w14:paraId="4A819B0B" w14:textId="77777777" w:rsidR="004924AE" w:rsidRDefault="004924AE" w:rsidP="004924AE">
      <w:pPr>
        <w:spacing w:line="360" w:lineRule="auto"/>
        <w:ind w:firstLine="567"/>
        <w:jc w:val="both"/>
        <w:rPr>
          <w:rFonts w:ascii="Times New Roman" w:hAnsi="Times New Roman"/>
          <w:sz w:val="24"/>
          <w:szCs w:val="24"/>
          <w:lang w:val="uk-UA" w:eastAsia="zh-CN"/>
        </w:rPr>
      </w:pPr>
    </w:p>
    <w:p w14:paraId="6925CEFC" w14:textId="77777777" w:rsidR="004924AE" w:rsidRDefault="004924AE" w:rsidP="004924AE">
      <w:pPr>
        <w:spacing w:line="360" w:lineRule="auto"/>
        <w:ind w:firstLine="567"/>
        <w:jc w:val="both"/>
        <w:rPr>
          <w:rFonts w:ascii="Times New Roman" w:hAnsi="Times New Roman" w:cstheme="minorBidi"/>
          <w:sz w:val="24"/>
          <w:szCs w:val="24"/>
          <w:lang w:val="uk-UA" w:eastAsia="zh-CN"/>
        </w:rPr>
      </w:pPr>
    </w:p>
    <w:p w14:paraId="6A827927" w14:textId="77777777" w:rsidR="00BB2707" w:rsidRPr="00B517FC" w:rsidRDefault="00BB2707" w:rsidP="00BB2707">
      <w:pPr>
        <w:spacing w:line="360" w:lineRule="auto"/>
        <w:jc w:val="both"/>
        <w:rPr>
          <w:rFonts w:ascii="Times New Roman" w:hAnsi="Times New Roman"/>
          <w:b/>
          <w:szCs w:val="28"/>
        </w:rPr>
      </w:pPr>
      <w:r w:rsidRPr="00B517FC">
        <w:rPr>
          <w:rFonts w:ascii="Times New Roman" w:hAnsi="Times New Roman"/>
          <w:b/>
          <w:szCs w:val="28"/>
        </w:rPr>
        <w:t>Секретар Бучанської міської ради</w:t>
      </w:r>
    </w:p>
    <w:p w14:paraId="2A6EC4AE" w14:textId="77777777" w:rsidR="00BB2707" w:rsidRDefault="00BB2707" w:rsidP="00BB2707">
      <w:pPr>
        <w:spacing w:line="360" w:lineRule="auto"/>
        <w:jc w:val="both"/>
        <w:rPr>
          <w:rFonts w:ascii="Times New Roman" w:hAnsi="Times New Roman"/>
          <w:bCs/>
          <w:sz w:val="24"/>
          <w:szCs w:val="24"/>
        </w:rPr>
      </w:pPr>
      <w:r w:rsidRPr="00B517FC">
        <w:rPr>
          <w:rFonts w:ascii="Times New Roman" w:hAnsi="Times New Roman"/>
          <w:b/>
          <w:szCs w:val="28"/>
        </w:rPr>
        <w:t>VIII скликання</w:t>
      </w:r>
      <w:r w:rsidRPr="00B517FC">
        <w:rPr>
          <w:rFonts w:ascii="Times New Roman" w:hAnsi="Times New Roman"/>
          <w:b/>
          <w:szCs w:val="28"/>
        </w:rPr>
        <w:tab/>
      </w:r>
      <w:r w:rsidRPr="00B517FC">
        <w:rPr>
          <w:rFonts w:ascii="Times New Roman" w:hAnsi="Times New Roman"/>
          <w:b/>
          <w:szCs w:val="28"/>
        </w:rPr>
        <w:tab/>
        <w:t xml:space="preserve"> </w:t>
      </w:r>
      <w:r w:rsidRPr="00B517FC">
        <w:rPr>
          <w:rFonts w:ascii="Times New Roman" w:hAnsi="Times New Roman"/>
          <w:b/>
          <w:szCs w:val="28"/>
        </w:rPr>
        <w:tab/>
      </w:r>
      <w:r w:rsidRPr="00B517FC">
        <w:rPr>
          <w:rFonts w:ascii="Times New Roman" w:hAnsi="Times New Roman"/>
          <w:b/>
          <w:szCs w:val="28"/>
        </w:rPr>
        <w:tab/>
      </w:r>
      <w:r w:rsidRPr="00B517FC">
        <w:rPr>
          <w:rFonts w:ascii="Times New Roman" w:hAnsi="Times New Roman"/>
          <w:b/>
          <w:szCs w:val="28"/>
        </w:rPr>
        <w:tab/>
      </w:r>
      <w:r w:rsidRPr="00B517FC">
        <w:rPr>
          <w:rFonts w:ascii="Times New Roman" w:hAnsi="Times New Roman"/>
          <w:b/>
          <w:szCs w:val="28"/>
        </w:rPr>
        <w:tab/>
        <w:t xml:space="preserve">          Тарас ШАПРАВСЬКИЙ</w:t>
      </w:r>
    </w:p>
    <w:p w14:paraId="767C162F" w14:textId="77777777" w:rsidR="004924AE" w:rsidRDefault="004924AE" w:rsidP="006364C3">
      <w:pPr>
        <w:spacing w:line="240" w:lineRule="atLeast"/>
        <w:jc w:val="both"/>
        <w:rPr>
          <w:rFonts w:ascii="Times New Roman" w:hAnsi="Times New Roman"/>
          <w:bCs/>
          <w:sz w:val="20"/>
        </w:rPr>
      </w:pPr>
    </w:p>
    <w:p w14:paraId="116BF426" w14:textId="2949D081" w:rsidR="005517A5" w:rsidRDefault="00DD2CFB" w:rsidP="006364C3">
      <w:pPr>
        <w:spacing w:line="240" w:lineRule="atLeast"/>
        <w:jc w:val="both"/>
        <w:rPr>
          <w:rFonts w:ascii="Times New Roman" w:hAnsi="Times New Roman"/>
          <w:bCs/>
          <w:sz w:val="20"/>
          <w:lang w:val="uk-UA"/>
        </w:rPr>
      </w:pPr>
      <w:r>
        <w:rPr>
          <w:rFonts w:ascii="Times New Roman" w:hAnsi="Times New Roman"/>
          <w:bCs/>
          <w:sz w:val="20"/>
          <w:lang w:val="uk-UA"/>
        </w:rPr>
        <w:t>В.о. н</w:t>
      </w:r>
      <w:r w:rsidR="00BB2707" w:rsidRPr="00FA6E68">
        <w:rPr>
          <w:rFonts w:ascii="Times New Roman" w:hAnsi="Times New Roman"/>
          <w:bCs/>
          <w:sz w:val="20"/>
        </w:rPr>
        <w:t>ачальник</w:t>
      </w:r>
      <w:r>
        <w:rPr>
          <w:rFonts w:ascii="Times New Roman" w:hAnsi="Times New Roman"/>
          <w:bCs/>
          <w:sz w:val="20"/>
          <w:lang w:val="uk-UA"/>
        </w:rPr>
        <w:t>а</w:t>
      </w:r>
      <w:r w:rsidR="005517A5">
        <w:rPr>
          <w:rFonts w:ascii="Times New Roman" w:hAnsi="Times New Roman"/>
          <w:bCs/>
          <w:sz w:val="20"/>
          <w:lang w:val="uk-UA"/>
        </w:rPr>
        <w:t xml:space="preserve"> відділу ЖКІ</w:t>
      </w:r>
    </w:p>
    <w:p w14:paraId="75821F02" w14:textId="05F5F456" w:rsidR="000F0923" w:rsidRPr="00FA6E68" w:rsidRDefault="00DD2CFB" w:rsidP="006364C3">
      <w:pPr>
        <w:spacing w:line="240" w:lineRule="atLeast"/>
        <w:jc w:val="both"/>
        <w:rPr>
          <w:rFonts w:ascii="Times New Roman" w:hAnsi="Times New Roman"/>
          <w:b/>
          <w:bCs/>
          <w:sz w:val="20"/>
          <w:lang w:val="uk-UA"/>
        </w:rPr>
      </w:pPr>
      <w:r>
        <w:rPr>
          <w:rFonts w:ascii="Times New Roman" w:hAnsi="Times New Roman"/>
          <w:bCs/>
          <w:sz w:val="20"/>
          <w:lang w:val="uk-UA"/>
        </w:rPr>
        <w:t>Олена</w:t>
      </w:r>
      <w:r w:rsidR="005517A5">
        <w:rPr>
          <w:rFonts w:ascii="Times New Roman" w:hAnsi="Times New Roman"/>
          <w:bCs/>
          <w:sz w:val="20"/>
          <w:lang w:val="uk-UA"/>
        </w:rPr>
        <w:t xml:space="preserve"> </w:t>
      </w:r>
      <w:r>
        <w:rPr>
          <w:rFonts w:ascii="Times New Roman" w:hAnsi="Times New Roman"/>
          <w:bCs/>
          <w:sz w:val="20"/>
          <w:lang w:val="uk-UA"/>
        </w:rPr>
        <w:t>ГОНЧАРЕНКО</w:t>
      </w:r>
      <w:r w:rsidR="00BB2707" w:rsidRPr="00FA6E68">
        <w:rPr>
          <w:rFonts w:ascii="Times New Roman" w:hAnsi="Times New Roman"/>
          <w:bCs/>
          <w:sz w:val="20"/>
        </w:rPr>
        <w:t xml:space="preserve"> </w:t>
      </w:r>
      <w:r w:rsidR="006364C3">
        <w:rPr>
          <w:rFonts w:ascii="Times New Roman" w:hAnsi="Times New Roman"/>
          <w:bCs/>
          <w:sz w:val="20"/>
          <w:lang w:val="uk-UA"/>
        </w:rPr>
        <w:t xml:space="preserve"> </w:t>
      </w:r>
      <w:r w:rsidR="00BB2707" w:rsidRPr="00FA6E68">
        <w:rPr>
          <w:rFonts w:ascii="Times New Roman" w:hAnsi="Times New Roman"/>
          <w:bCs/>
          <w:sz w:val="20"/>
        </w:rPr>
        <w:t xml:space="preserve">  </w:t>
      </w:r>
    </w:p>
    <w:sectPr w:rsidR="000F0923" w:rsidRPr="00FA6E68" w:rsidSect="004E163B">
      <w:pgSz w:w="11906" w:h="16838" w:code="9"/>
      <w:pgMar w:top="567" w:right="1021" w:bottom="1134" w:left="1247" w:header="181" w:footer="720" w:gutter="0"/>
      <w:pgNumType w:start="10"/>
      <w:cols w:space="720"/>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FCFD03" w14:textId="77777777" w:rsidR="00980208" w:rsidRPr="00D165B1" w:rsidRDefault="00980208">
      <w:pPr>
        <w:rPr>
          <w:sz w:val="26"/>
          <w:szCs w:val="26"/>
        </w:rPr>
      </w:pPr>
      <w:r w:rsidRPr="00D165B1">
        <w:rPr>
          <w:sz w:val="26"/>
          <w:szCs w:val="26"/>
        </w:rPr>
        <w:separator/>
      </w:r>
    </w:p>
  </w:endnote>
  <w:endnote w:type="continuationSeparator" w:id="0">
    <w:p w14:paraId="097E662C" w14:textId="77777777" w:rsidR="00980208" w:rsidRPr="00D165B1" w:rsidRDefault="00980208">
      <w:pPr>
        <w:rPr>
          <w:sz w:val="26"/>
          <w:szCs w:val="26"/>
        </w:rPr>
      </w:pPr>
      <w:r w:rsidRPr="00D165B1">
        <w:rPr>
          <w:sz w:val="26"/>
          <w:szCs w:val="26"/>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FreeSans">
    <w:altName w:val="Times New Roman"/>
    <w:panose1 w:val="00000000000000000000"/>
    <w:charset w:val="CC"/>
    <w:family w:val="auto"/>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19F" w:csb1="00000000"/>
  </w:font>
  <w:font w:name="Verdana">
    <w:panose1 w:val="020B0604030504040204"/>
    <w:charset w:val="CC"/>
    <w:family w:val="swiss"/>
    <w:pitch w:val="variable"/>
    <w:sig w:usb0="A00006FF" w:usb1="4000205B" w:usb2="00000010" w:usb3="00000000" w:csb0="0000019F" w:csb1="00000000"/>
  </w:font>
  <w:font w:name="OpenSymbol">
    <w:altName w:val="Times New Roman"/>
    <w:panose1 w:val="00000000000000000000"/>
    <w:charset w:val="00"/>
    <w:family w:val="auto"/>
    <w:notTrueType/>
    <w:pitch w:val="variable"/>
    <w:sig w:usb0="00000003" w:usb1="00000000" w:usb2="00000000" w:usb3="00000000" w:csb0="00000001" w:csb1="00000000"/>
  </w:font>
  <w:font w:name="Liberation Sans">
    <w:altName w:val="Arial"/>
    <w:panose1 w:val="00000000000000000000"/>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DejaVu Sans Mono">
    <w:panose1 w:val="00000000000000000000"/>
    <w:charset w:val="CC"/>
    <w:family w:val="modern"/>
    <w:notTrueType/>
    <w:pitch w:val="fixed"/>
    <w:sig w:usb0="00000203" w:usb1="00000000" w:usb2="00000000" w:usb3="00000000" w:csb0="00000005" w:csb1="00000000"/>
  </w:font>
  <w:font w:name="FreeSerif">
    <w:panose1 w:val="00000000000000000000"/>
    <w:charset w:val="CC"/>
    <w:family w:val="modern"/>
    <w:notTrueType/>
    <w:pitch w:val="default"/>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43F2B2" w14:textId="77777777" w:rsidR="00980208" w:rsidRPr="00D165B1" w:rsidRDefault="00980208">
      <w:pPr>
        <w:rPr>
          <w:sz w:val="26"/>
          <w:szCs w:val="26"/>
        </w:rPr>
      </w:pPr>
      <w:r w:rsidRPr="00D165B1">
        <w:rPr>
          <w:sz w:val="26"/>
          <w:szCs w:val="26"/>
        </w:rPr>
        <w:separator/>
      </w:r>
    </w:p>
  </w:footnote>
  <w:footnote w:type="continuationSeparator" w:id="0">
    <w:p w14:paraId="706DD37C" w14:textId="77777777" w:rsidR="00980208" w:rsidRPr="00D165B1" w:rsidRDefault="00980208">
      <w:pPr>
        <w:rPr>
          <w:sz w:val="26"/>
          <w:szCs w:val="26"/>
        </w:rPr>
      </w:pPr>
      <w:r w:rsidRPr="00D165B1">
        <w:rPr>
          <w:sz w:val="26"/>
          <w:szCs w:val="26"/>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A5F6D" w14:textId="77777777" w:rsidR="00D57EB0" w:rsidRPr="00D165B1" w:rsidRDefault="00D57EB0" w:rsidP="002F7900">
    <w:pPr>
      <w:pStyle w:val="af9"/>
      <w:framePr w:wrap="around" w:vAnchor="text" w:hAnchor="margin" w:xAlign="center" w:y="1"/>
      <w:rPr>
        <w:rStyle w:val="affa"/>
        <w:rFonts w:cs="FreeSans"/>
        <w:sz w:val="22"/>
        <w:szCs w:val="22"/>
      </w:rPr>
    </w:pPr>
    <w:r w:rsidRPr="00D165B1">
      <w:rPr>
        <w:rStyle w:val="affa"/>
        <w:rFonts w:cs="FreeSans"/>
        <w:sz w:val="22"/>
        <w:szCs w:val="22"/>
      </w:rPr>
      <w:fldChar w:fldCharType="begin"/>
    </w:r>
    <w:r w:rsidRPr="00D165B1">
      <w:rPr>
        <w:rStyle w:val="affa"/>
        <w:rFonts w:cs="FreeSans"/>
        <w:sz w:val="22"/>
        <w:szCs w:val="22"/>
      </w:rPr>
      <w:instrText xml:space="preserve">PAGE  </w:instrText>
    </w:r>
    <w:r w:rsidRPr="00D165B1">
      <w:rPr>
        <w:rStyle w:val="affa"/>
        <w:rFonts w:cs="FreeSans"/>
        <w:sz w:val="22"/>
        <w:szCs w:val="22"/>
      </w:rPr>
      <w:fldChar w:fldCharType="end"/>
    </w:r>
  </w:p>
  <w:p w14:paraId="1BEBA3D4" w14:textId="77777777" w:rsidR="00D57EB0" w:rsidRPr="00D165B1" w:rsidRDefault="00D57EB0">
    <w:pPr>
      <w:pStyle w:val="af9"/>
      <w:rPr>
        <w:sz w:val="22"/>
        <w:szCs w:val="22"/>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DAE23" w14:textId="77777777" w:rsidR="00D57EB0" w:rsidRDefault="00D57EB0">
    <w:pPr>
      <w:pStyle w:val="af9"/>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1155"/>
        </w:tabs>
        <w:ind w:left="1155" w:hanging="360"/>
      </w:pPr>
      <w:rPr>
        <w:rFonts w:cs="Times New Roman"/>
        <w:sz w:val="28"/>
        <w:szCs w:val="28"/>
      </w:rPr>
    </w:lvl>
  </w:abstractNum>
  <w:abstractNum w:abstractNumId="3" w15:restartNumberingAfterBreak="0">
    <w:nsid w:val="2435411B"/>
    <w:multiLevelType w:val="multilevel"/>
    <w:tmpl w:val="D1B2274C"/>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24F57E03"/>
    <w:multiLevelType w:val="multilevel"/>
    <w:tmpl w:val="BD9EE546"/>
    <w:lvl w:ilvl="0">
      <w:start w:val="1"/>
      <w:numFmt w:val="decimal"/>
      <w:lvlText w:val="%1."/>
      <w:lvlJc w:val="left"/>
      <w:pPr>
        <w:tabs>
          <w:tab w:val="num" w:pos="1410"/>
        </w:tabs>
        <w:ind w:left="1410" w:hanging="690"/>
      </w:pPr>
      <w:rPr>
        <w:rFonts w:cs="Times New Roman"/>
      </w:rPr>
    </w:lvl>
    <w:lvl w:ilvl="1">
      <w:start w:val="1"/>
      <w:numFmt w:val="decimal"/>
      <w:isLgl/>
      <w:lvlText w:val="%1.%2."/>
      <w:lvlJc w:val="left"/>
      <w:pPr>
        <w:tabs>
          <w:tab w:val="num" w:pos="1440"/>
        </w:tabs>
        <w:ind w:left="1440" w:hanging="72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520"/>
        </w:tabs>
        <w:ind w:left="2520" w:hanging="180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5" w15:restartNumberingAfterBreak="0">
    <w:nsid w:val="293B7553"/>
    <w:multiLevelType w:val="multilevel"/>
    <w:tmpl w:val="DFD0EF54"/>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160"/>
        </w:tabs>
        <w:ind w:left="2160" w:hanging="144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6" w15:restartNumberingAfterBreak="0">
    <w:nsid w:val="2D1B2525"/>
    <w:multiLevelType w:val="hybridMultilevel"/>
    <w:tmpl w:val="9B06C85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15:restartNumberingAfterBreak="0">
    <w:nsid w:val="2E56578E"/>
    <w:multiLevelType w:val="hybridMultilevel"/>
    <w:tmpl w:val="21BEDE22"/>
    <w:lvl w:ilvl="0" w:tplc="C758FD96">
      <w:start w:val="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2E7A4D45"/>
    <w:multiLevelType w:val="hybridMultilevel"/>
    <w:tmpl w:val="C6BED924"/>
    <w:lvl w:ilvl="0" w:tplc="D2CED09E">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34C81065"/>
    <w:multiLevelType w:val="hybridMultilevel"/>
    <w:tmpl w:val="43FEB72A"/>
    <w:lvl w:ilvl="0" w:tplc="D2CEE3D6">
      <w:start w:val="3"/>
      <w:numFmt w:val="bullet"/>
      <w:lvlText w:val="-"/>
      <w:lvlJc w:val="left"/>
      <w:pPr>
        <w:ind w:left="1353" w:hanging="360"/>
      </w:pPr>
      <w:rPr>
        <w:rFonts w:ascii="Times New Roman" w:eastAsia="Times New Roman" w:hAnsi="Times New Roman" w:hint="default"/>
      </w:rPr>
    </w:lvl>
    <w:lvl w:ilvl="1" w:tplc="04190003" w:tentative="1">
      <w:start w:val="1"/>
      <w:numFmt w:val="bullet"/>
      <w:lvlText w:val="o"/>
      <w:lvlJc w:val="left"/>
      <w:pPr>
        <w:ind w:left="2073" w:hanging="360"/>
      </w:pPr>
      <w:rPr>
        <w:rFonts w:ascii="Courier New" w:hAnsi="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0" w15:restartNumberingAfterBreak="0">
    <w:nsid w:val="3AC30216"/>
    <w:multiLevelType w:val="hybridMultilevel"/>
    <w:tmpl w:val="B192D396"/>
    <w:lvl w:ilvl="0" w:tplc="2A2095A8">
      <w:start w:val="2"/>
      <w:numFmt w:val="bullet"/>
      <w:lvlText w:val="-"/>
      <w:lvlJc w:val="left"/>
      <w:pPr>
        <w:ind w:left="1070" w:hanging="360"/>
      </w:pPr>
      <w:rPr>
        <w:rFonts w:ascii="Antiqua" w:eastAsia="Times New Roman" w:hAnsi="Antiqua"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1" w15:restartNumberingAfterBreak="0">
    <w:nsid w:val="3D452ED3"/>
    <w:multiLevelType w:val="hybridMultilevel"/>
    <w:tmpl w:val="C9B26F38"/>
    <w:lvl w:ilvl="0" w:tplc="2868619A">
      <w:start w:val="3"/>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15:restartNumberingAfterBreak="0">
    <w:nsid w:val="3DEF33E9"/>
    <w:multiLevelType w:val="hybridMultilevel"/>
    <w:tmpl w:val="078285CA"/>
    <w:lvl w:ilvl="0" w:tplc="381CD5F6">
      <w:start w:val="1"/>
      <w:numFmt w:val="decimal"/>
      <w:lvlText w:val="%1."/>
      <w:lvlJc w:val="left"/>
      <w:pPr>
        <w:ind w:left="1069" w:hanging="360"/>
      </w:pPr>
      <w:rPr>
        <w:b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3" w15:restartNumberingAfterBreak="0">
    <w:nsid w:val="443738E9"/>
    <w:multiLevelType w:val="hybridMultilevel"/>
    <w:tmpl w:val="3D9AA558"/>
    <w:lvl w:ilvl="0" w:tplc="9FC4B52E">
      <w:start w:val="6"/>
      <w:numFmt w:val="decimal"/>
      <w:lvlText w:val="%1."/>
      <w:lvlJc w:val="left"/>
      <w:pPr>
        <w:tabs>
          <w:tab w:val="num" w:pos="1155"/>
        </w:tabs>
        <w:ind w:left="1155" w:hanging="360"/>
      </w:pPr>
      <w:rPr>
        <w:rFonts w:cs="Times New Roman" w:hint="default"/>
      </w:rPr>
    </w:lvl>
    <w:lvl w:ilvl="1" w:tplc="04190019" w:tentative="1">
      <w:start w:val="1"/>
      <w:numFmt w:val="lowerLetter"/>
      <w:lvlText w:val="%2."/>
      <w:lvlJc w:val="left"/>
      <w:pPr>
        <w:tabs>
          <w:tab w:val="num" w:pos="1875"/>
        </w:tabs>
        <w:ind w:left="1875" w:hanging="360"/>
      </w:pPr>
      <w:rPr>
        <w:rFonts w:cs="Times New Roman"/>
      </w:rPr>
    </w:lvl>
    <w:lvl w:ilvl="2" w:tplc="0419001B" w:tentative="1">
      <w:start w:val="1"/>
      <w:numFmt w:val="lowerRoman"/>
      <w:lvlText w:val="%3."/>
      <w:lvlJc w:val="right"/>
      <w:pPr>
        <w:tabs>
          <w:tab w:val="num" w:pos="2595"/>
        </w:tabs>
        <w:ind w:left="2595" w:hanging="180"/>
      </w:pPr>
      <w:rPr>
        <w:rFonts w:cs="Times New Roman"/>
      </w:rPr>
    </w:lvl>
    <w:lvl w:ilvl="3" w:tplc="0419000F" w:tentative="1">
      <w:start w:val="1"/>
      <w:numFmt w:val="decimal"/>
      <w:lvlText w:val="%4."/>
      <w:lvlJc w:val="left"/>
      <w:pPr>
        <w:tabs>
          <w:tab w:val="num" w:pos="3315"/>
        </w:tabs>
        <w:ind w:left="3315" w:hanging="360"/>
      </w:pPr>
      <w:rPr>
        <w:rFonts w:cs="Times New Roman"/>
      </w:rPr>
    </w:lvl>
    <w:lvl w:ilvl="4" w:tplc="04190019" w:tentative="1">
      <w:start w:val="1"/>
      <w:numFmt w:val="lowerLetter"/>
      <w:lvlText w:val="%5."/>
      <w:lvlJc w:val="left"/>
      <w:pPr>
        <w:tabs>
          <w:tab w:val="num" w:pos="4035"/>
        </w:tabs>
        <w:ind w:left="4035" w:hanging="360"/>
      </w:pPr>
      <w:rPr>
        <w:rFonts w:cs="Times New Roman"/>
      </w:rPr>
    </w:lvl>
    <w:lvl w:ilvl="5" w:tplc="0419001B" w:tentative="1">
      <w:start w:val="1"/>
      <w:numFmt w:val="lowerRoman"/>
      <w:lvlText w:val="%6."/>
      <w:lvlJc w:val="right"/>
      <w:pPr>
        <w:tabs>
          <w:tab w:val="num" w:pos="4755"/>
        </w:tabs>
        <w:ind w:left="4755" w:hanging="180"/>
      </w:pPr>
      <w:rPr>
        <w:rFonts w:cs="Times New Roman"/>
      </w:rPr>
    </w:lvl>
    <w:lvl w:ilvl="6" w:tplc="0419000F" w:tentative="1">
      <w:start w:val="1"/>
      <w:numFmt w:val="decimal"/>
      <w:lvlText w:val="%7."/>
      <w:lvlJc w:val="left"/>
      <w:pPr>
        <w:tabs>
          <w:tab w:val="num" w:pos="5475"/>
        </w:tabs>
        <w:ind w:left="5475" w:hanging="360"/>
      </w:pPr>
      <w:rPr>
        <w:rFonts w:cs="Times New Roman"/>
      </w:rPr>
    </w:lvl>
    <w:lvl w:ilvl="7" w:tplc="04190019" w:tentative="1">
      <w:start w:val="1"/>
      <w:numFmt w:val="lowerLetter"/>
      <w:lvlText w:val="%8."/>
      <w:lvlJc w:val="left"/>
      <w:pPr>
        <w:tabs>
          <w:tab w:val="num" w:pos="6195"/>
        </w:tabs>
        <w:ind w:left="6195" w:hanging="360"/>
      </w:pPr>
      <w:rPr>
        <w:rFonts w:cs="Times New Roman"/>
      </w:rPr>
    </w:lvl>
    <w:lvl w:ilvl="8" w:tplc="0419001B" w:tentative="1">
      <w:start w:val="1"/>
      <w:numFmt w:val="lowerRoman"/>
      <w:lvlText w:val="%9."/>
      <w:lvlJc w:val="right"/>
      <w:pPr>
        <w:tabs>
          <w:tab w:val="num" w:pos="6915"/>
        </w:tabs>
        <w:ind w:left="6915" w:hanging="180"/>
      </w:pPr>
      <w:rPr>
        <w:rFonts w:cs="Times New Roman"/>
      </w:rPr>
    </w:lvl>
  </w:abstractNum>
  <w:abstractNum w:abstractNumId="14" w15:restartNumberingAfterBreak="0">
    <w:nsid w:val="46642983"/>
    <w:multiLevelType w:val="hybridMultilevel"/>
    <w:tmpl w:val="6AAE002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5" w15:restartNumberingAfterBreak="0">
    <w:nsid w:val="4EAD06D0"/>
    <w:multiLevelType w:val="hybridMultilevel"/>
    <w:tmpl w:val="8A72BFA4"/>
    <w:lvl w:ilvl="0" w:tplc="AA6EBA8E">
      <w:start w:val="1"/>
      <w:numFmt w:val="decimal"/>
      <w:lvlText w:val="%1."/>
      <w:lvlJc w:val="left"/>
      <w:pPr>
        <w:ind w:left="435" w:hanging="360"/>
      </w:pPr>
      <w:rPr>
        <w:rFonts w:hint="default"/>
        <w:color w:val="000000"/>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16" w15:restartNumberingAfterBreak="0">
    <w:nsid w:val="598337EA"/>
    <w:multiLevelType w:val="hybridMultilevel"/>
    <w:tmpl w:val="C3D65E4E"/>
    <w:lvl w:ilvl="0" w:tplc="D440504C">
      <w:start w:val="7"/>
      <w:numFmt w:val="decimal"/>
      <w:lvlText w:val="%1."/>
      <w:lvlJc w:val="left"/>
      <w:pPr>
        <w:ind w:left="1155" w:hanging="360"/>
      </w:pPr>
      <w:rPr>
        <w:rFonts w:cs="Times New Roman" w:hint="default"/>
      </w:rPr>
    </w:lvl>
    <w:lvl w:ilvl="1" w:tplc="04190019" w:tentative="1">
      <w:start w:val="1"/>
      <w:numFmt w:val="lowerLetter"/>
      <w:lvlText w:val="%2."/>
      <w:lvlJc w:val="left"/>
      <w:pPr>
        <w:ind w:left="1875" w:hanging="360"/>
      </w:pPr>
      <w:rPr>
        <w:rFonts w:cs="Times New Roman"/>
      </w:rPr>
    </w:lvl>
    <w:lvl w:ilvl="2" w:tplc="0419001B" w:tentative="1">
      <w:start w:val="1"/>
      <w:numFmt w:val="lowerRoman"/>
      <w:lvlText w:val="%3."/>
      <w:lvlJc w:val="right"/>
      <w:pPr>
        <w:ind w:left="2595" w:hanging="180"/>
      </w:pPr>
      <w:rPr>
        <w:rFonts w:cs="Times New Roman"/>
      </w:rPr>
    </w:lvl>
    <w:lvl w:ilvl="3" w:tplc="0419000F" w:tentative="1">
      <w:start w:val="1"/>
      <w:numFmt w:val="decimal"/>
      <w:lvlText w:val="%4."/>
      <w:lvlJc w:val="left"/>
      <w:pPr>
        <w:ind w:left="3315" w:hanging="360"/>
      </w:pPr>
      <w:rPr>
        <w:rFonts w:cs="Times New Roman"/>
      </w:rPr>
    </w:lvl>
    <w:lvl w:ilvl="4" w:tplc="04190019" w:tentative="1">
      <w:start w:val="1"/>
      <w:numFmt w:val="lowerLetter"/>
      <w:lvlText w:val="%5."/>
      <w:lvlJc w:val="left"/>
      <w:pPr>
        <w:ind w:left="4035" w:hanging="360"/>
      </w:pPr>
      <w:rPr>
        <w:rFonts w:cs="Times New Roman"/>
      </w:rPr>
    </w:lvl>
    <w:lvl w:ilvl="5" w:tplc="0419001B" w:tentative="1">
      <w:start w:val="1"/>
      <w:numFmt w:val="lowerRoman"/>
      <w:lvlText w:val="%6."/>
      <w:lvlJc w:val="right"/>
      <w:pPr>
        <w:ind w:left="4755" w:hanging="180"/>
      </w:pPr>
      <w:rPr>
        <w:rFonts w:cs="Times New Roman"/>
      </w:rPr>
    </w:lvl>
    <w:lvl w:ilvl="6" w:tplc="0419000F" w:tentative="1">
      <w:start w:val="1"/>
      <w:numFmt w:val="decimal"/>
      <w:lvlText w:val="%7."/>
      <w:lvlJc w:val="left"/>
      <w:pPr>
        <w:ind w:left="5475" w:hanging="360"/>
      </w:pPr>
      <w:rPr>
        <w:rFonts w:cs="Times New Roman"/>
      </w:rPr>
    </w:lvl>
    <w:lvl w:ilvl="7" w:tplc="04190019" w:tentative="1">
      <w:start w:val="1"/>
      <w:numFmt w:val="lowerLetter"/>
      <w:lvlText w:val="%8."/>
      <w:lvlJc w:val="left"/>
      <w:pPr>
        <w:ind w:left="6195" w:hanging="360"/>
      </w:pPr>
      <w:rPr>
        <w:rFonts w:cs="Times New Roman"/>
      </w:rPr>
    </w:lvl>
    <w:lvl w:ilvl="8" w:tplc="0419001B" w:tentative="1">
      <w:start w:val="1"/>
      <w:numFmt w:val="lowerRoman"/>
      <w:lvlText w:val="%9."/>
      <w:lvlJc w:val="right"/>
      <w:pPr>
        <w:ind w:left="6915" w:hanging="180"/>
      </w:pPr>
      <w:rPr>
        <w:rFonts w:cs="Times New Roman"/>
      </w:rPr>
    </w:lvl>
  </w:abstractNum>
  <w:abstractNum w:abstractNumId="17" w15:restartNumberingAfterBreak="0">
    <w:nsid w:val="6E44745F"/>
    <w:multiLevelType w:val="hybridMultilevel"/>
    <w:tmpl w:val="1B448A48"/>
    <w:lvl w:ilvl="0" w:tplc="649E6C10">
      <w:start w:val="23"/>
      <w:numFmt w:val="bullet"/>
      <w:lvlText w:val="-"/>
      <w:lvlJc w:val="left"/>
      <w:pPr>
        <w:ind w:left="405" w:hanging="360"/>
      </w:pPr>
      <w:rPr>
        <w:rFonts w:ascii="Times New Roman" w:eastAsia="Times New Roman" w:hAnsi="Times New Roman" w:cs="Times New Roman" w:hint="default"/>
      </w:rPr>
    </w:lvl>
    <w:lvl w:ilvl="1" w:tplc="10000003" w:tentative="1">
      <w:start w:val="1"/>
      <w:numFmt w:val="bullet"/>
      <w:lvlText w:val="o"/>
      <w:lvlJc w:val="left"/>
      <w:pPr>
        <w:ind w:left="1125" w:hanging="360"/>
      </w:pPr>
      <w:rPr>
        <w:rFonts w:ascii="Courier New" w:hAnsi="Courier New" w:cs="Courier New" w:hint="default"/>
      </w:rPr>
    </w:lvl>
    <w:lvl w:ilvl="2" w:tplc="10000005" w:tentative="1">
      <w:start w:val="1"/>
      <w:numFmt w:val="bullet"/>
      <w:lvlText w:val=""/>
      <w:lvlJc w:val="left"/>
      <w:pPr>
        <w:ind w:left="1845" w:hanging="360"/>
      </w:pPr>
      <w:rPr>
        <w:rFonts w:ascii="Wingdings" w:hAnsi="Wingdings" w:hint="default"/>
      </w:rPr>
    </w:lvl>
    <w:lvl w:ilvl="3" w:tplc="10000001" w:tentative="1">
      <w:start w:val="1"/>
      <w:numFmt w:val="bullet"/>
      <w:lvlText w:val=""/>
      <w:lvlJc w:val="left"/>
      <w:pPr>
        <w:ind w:left="2565" w:hanging="360"/>
      </w:pPr>
      <w:rPr>
        <w:rFonts w:ascii="Symbol" w:hAnsi="Symbol" w:hint="default"/>
      </w:rPr>
    </w:lvl>
    <w:lvl w:ilvl="4" w:tplc="10000003" w:tentative="1">
      <w:start w:val="1"/>
      <w:numFmt w:val="bullet"/>
      <w:lvlText w:val="o"/>
      <w:lvlJc w:val="left"/>
      <w:pPr>
        <w:ind w:left="3285" w:hanging="360"/>
      </w:pPr>
      <w:rPr>
        <w:rFonts w:ascii="Courier New" w:hAnsi="Courier New" w:cs="Courier New" w:hint="default"/>
      </w:rPr>
    </w:lvl>
    <w:lvl w:ilvl="5" w:tplc="10000005" w:tentative="1">
      <w:start w:val="1"/>
      <w:numFmt w:val="bullet"/>
      <w:lvlText w:val=""/>
      <w:lvlJc w:val="left"/>
      <w:pPr>
        <w:ind w:left="4005" w:hanging="360"/>
      </w:pPr>
      <w:rPr>
        <w:rFonts w:ascii="Wingdings" w:hAnsi="Wingdings" w:hint="default"/>
      </w:rPr>
    </w:lvl>
    <w:lvl w:ilvl="6" w:tplc="10000001" w:tentative="1">
      <w:start w:val="1"/>
      <w:numFmt w:val="bullet"/>
      <w:lvlText w:val=""/>
      <w:lvlJc w:val="left"/>
      <w:pPr>
        <w:ind w:left="4725" w:hanging="360"/>
      </w:pPr>
      <w:rPr>
        <w:rFonts w:ascii="Symbol" w:hAnsi="Symbol" w:hint="default"/>
      </w:rPr>
    </w:lvl>
    <w:lvl w:ilvl="7" w:tplc="10000003" w:tentative="1">
      <w:start w:val="1"/>
      <w:numFmt w:val="bullet"/>
      <w:lvlText w:val="o"/>
      <w:lvlJc w:val="left"/>
      <w:pPr>
        <w:ind w:left="5445" w:hanging="360"/>
      </w:pPr>
      <w:rPr>
        <w:rFonts w:ascii="Courier New" w:hAnsi="Courier New" w:cs="Courier New" w:hint="default"/>
      </w:rPr>
    </w:lvl>
    <w:lvl w:ilvl="8" w:tplc="10000005" w:tentative="1">
      <w:start w:val="1"/>
      <w:numFmt w:val="bullet"/>
      <w:lvlText w:val=""/>
      <w:lvlJc w:val="left"/>
      <w:pPr>
        <w:ind w:left="6165" w:hanging="360"/>
      </w:pPr>
      <w:rPr>
        <w:rFonts w:ascii="Wingdings" w:hAnsi="Wingdings" w:hint="default"/>
      </w:rPr>
    </w:lvl>
  </w:abstractNum>
  <w:abstractNum w:abstractNumId="18" w15:restartNumberingAfterBreak="0">
    <w:nsid w:val="710476E3"/>
    <w:multiLevelType w:val="hybridMultilevel"/>
    <w:tmpl w:val="8F22A88E"/>
    <w:lvl w:ilvl="0" w:tplc="2E700874">
      <w:start w:val="2"/>
      <w:numFmt w:val="bullet"/>
      <w:lvlText w:val=""/>
      <w:lvlJc w:val="left"/>
      <w:pPr>
        <w:ind w:left="1125" w:hanging="360"/>
      </w:pPr>
      <w:rPr>
        <w:rFonts w:ascii="Symbol" w:eastAsia="Times New Roman" w:hAnsi="Symbol" w:hint="default"/>
      </w:rPr>
    </w:lvl>
    <w:lvl w:ilvl="1" w:tplc="04190003" w:tentative="1">
      <w:start w:val="1"/>
      <w:numFmt w:val="bullet"/>
      <w:lvlText w:val="o"/>
      <w:lvlJc w:val="left"/>
      <w:pPr>
        <w:ind w:left="1845" w:hanging="360"/>
      </w:pPr>
      <w:rPr>
        <w:rFonts w:ascii="Courier New" w:hAnsi="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19" w15:restartNumberingAfterBreak="0">
    <w:nsid w:val="74E7176C"/>
    <w:multiLevelType w:val="multilevel"/>
    <w:tmpl w:val="702E1578"/>
    <w:lvl w:ilvl="0">
      <w:start w:val="15"/>
      <w:numFmt w:val="decimal"/>
      <w:lvlText w:val="%1"/>
      <w:lvlJc w:val="left"/>
      <w:pPr>
        <w:tabs>
          <w:tab w:val="num" w:pos="795"/>
        </w:tabs>
        <w:ind w:left="795" w:hanging="795"/>
      </w:pPr>
      <w:rPr>
        <w:rFonts w:cs="Times New Roman" w:hint="default"/>
      </w:rPr>
    </w:lvl>
    <w:lvl w:ilvl="1">
      <w:start w:val="17"/>
      <w:numFmt w:val="decimal"/>
      <w:lvlText w:val="%1-%2"/>
      <w:lvlJc w:val="left"/>
      <w:pPr>
        <w:tabs>
          <w:tab w:val="num" w:pos="5115"/>
        </w:tabs>
        <w:ind w:left="5115" w:hanging="795"/>
      </w:pPr>
      <w:rPr>
        <w:rFonts w:cs="Times New Roman" w:hint="default"/>
      </w:rPr>
    </w:lvl>
    <w:lvl w:ilvl="2">
      <w:start w:val="1"/>
      <w:numFmt w:val="decimal"/>
      <w:lvlText w:val="%1-%2.%3"/>
      <w:lvlJc w:val="left"/>
      <w:pPr>
        <w:tabs>
          <w:tab w:val="num" w:pos="9435"/>
        </w:tabs>
        <w:ind w:left="9435" w:hanging="795"/>
      </w:pPr>
      <w:rPr>
        <w:rFonts w:cs="Times New Roman" w:hint="default"/>
      </w:rPr>
    </w:lvl>
    <w:lvl w:ilvl="3">
      <w:start w:val="1"/>
      <w:numFmt w:val="decimal"/>
      <w:lvlText w:val="%1-%2.%3.%4"/>
      <w:lvlJc w:val="left"/>
      <w:pPr>
        <w:tabs>
          <w:tab w:val="num" w:pos="14040"/>
        </w:tabs>
        <w:ind w:left="14040" w:hanging="1080"/>
      </w:pPr>
      <w:rPr>
        <w:rFonts w:cs="Times New Roman" w:hint="default"/>
      </w:rPr>
    </w:lvl>
    <w:lvl w:ilvl="4">
      <w:start w:val="1"/>
      <w:numFmt w:val="decimal"/>
      <w:lvlText w:val="%1-%2.%3.%4.%5"/>
      <w:lvlJc w:val="left"/>
      <w:pPr>
        <w:tabs>
          <w:tab w:val="num" w:pos="18360"/>
        </w:tabs>
        <w:ind w:left="18360" w:hanging="1080"/>
      </w:pPr>
      <w:rPr>
        <w:rFonts w:cs="Times New Roman" w:hint="default"/>
      </w:rPr>
    </w:lvl>
    <w:lvl w:ilvl="5">
      <w:start w:val="1"/>
      <w:numFmt w:val="decimal"/>
      <w:lvlText w:val="%1-%2.%3.%4.%5.%6"/>
      <w:lvlJc w:val="left"/>
      <w:pPr>
        <w:tabs>
          <w:tab w:val="num" w:pos="23040"/>
        </w:tabs>
        <w:ind w:left="23040" w:hanging="1440"/>
      </w:pPr>
      <w:rPr>
        <w:rFonts w:cs="Times New Roman" w:hint="default"/>
      </w:rPr>
    </w:lvl>
    <w:lvl w:ilvl="6">
      <w:start w:val="1"/>
      <w:numFmt w:val="decimal"/>
      <w:lvlText w:val="%1-%2.%3.%4.%5.%6.%7"/>
      <w:lvlJc w:val="left"/>
      <w:pPr>
        <w:tabs>
          <w:tab w:val="num" w:pos="27360"/>
        </w:tabs>
        <w:ind w:left="27360" w:hanging="1440"/>
      </w:pPr>
      <w:rPr>
        <w:rFonts w:cs="Times New Roman" w:hint="default"/>
      </w:rPr>
    </w:lvl>
    <w:lvl w:ilvl="7">
      <w:start w:val="1"/>
      <w:numFmt w:val="decimal"/>
      <w:lvlText w:val="%1-%2.%3.%4.%5.%6.%7.%8"/>
      <w:lvlJc w:val="left"/>
      <w:pPr>
        <w:tabs>
          <w:tab w:val="num" w:pos="31680"/>
        </w:tabs>
        <w:ind w:hanging="1800"/>
      </w:pPr>
      <w:rPr>
        <w:rFonts w:cs="Times New Roman" w:hint="default"/>
      </w:rPr>
    </w:lvl>
    <w:lvl w:ilvl="8">
      <w:start w:val="1"/>
      <w:numFmt w:val="decimal"/>
      <w:lvlText w:val="%1-%2.%3.%4.%5.%6.%7.%8.%9"/>
      <w:lvlJc w:val="left"/>
      <w:pPr>
        <w:tabs>
          <w:tab w:val="num" w:pos="-28816"/>
        </w:tabs>
        <w:ind w:left="-28816" w:hanging="2160"/>
      </w:pPr>
      <w:rPr>
        <w:rFonts w:cs="Times New Roman" w:hint="default"/>
      </w:rPr>
    </w:lvl>
  </w:abstractNum>
  <w:abstractNum w:abstractNumId="20" w15:restartNumberingAfterBreak="0">
    <w:nsid w:val="7FC904C8"/>
    <w:multiLevelType w:val="hybridMultilevel"/>
    <w:tmpl w:val="F8C2C39E"/>
    <w:lvl w:ilvl="0" w:tplc="063EE6D4">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num w:numId="1">
    <w:abstractNumId w:val="2"/>
  </w:num>
  <w:num w:numId="2">
    <w:abstractNumId w:val="0"/>
  </w:num>
  <w:num w:numId="3">
    <w:abstractNumId w:val="1"/>
  </w:num>
  <w:num w:numId="4">
    <w:abstractNumId w:val="19"/>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8"/>
  </w:num>
  <w:num w:numId="14">
    <w:abstractNumId w:val="8"/>
  </w:num>
  <w:num w:numId="15">
    <w:abstractNumId w:val="9"/>
  </w:num>
  <w:num w:numId="16">
    <w:abstractNumId w:val="11"/>
  </w:num>
  <w:num w:numId="17">
    <w:abstractNumId w:val="16"/>
  </w:num>
  <w:num w:numId="18">
    <w:abstractNumId w:val="3"/>
  </w:num>
  <w:num w:numId="19">
    <w:abstractNumId w:val="13"/>
  </w:num>
  <w:num w:numId="20">
    <w:abstractNumId w:val="14"/>
  </w:num>
  <w:num w:numId="21">
    <w:abstractNumId w:val="20"/>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7"/>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4A6"/>
    <w:rsid w:val="000400F1"/>
    <w:rsid w:val="0004436A"/>
    <w:rsid w:val="00044635"/>
    <w:rsid w:val="00045AE3"/>
    <w:rsid w:val="00045CA7"/>
    <w:rsid w:val="000512FB"/>
    <w:rsid w:val="0005624F"/>
    <w:rsid w:val="00056720"/>
    <w:rsid w:val="000571D2"/>
    <w:rsid w:val="00057D4D"/>
    <w:rsid w:val="000708B1"/>
    <w:rsid w:val="00070D8E"/>
    <w:rsid w:val="00072197"/>
    <w:rsid w:val="0007299B"/>
    <w:rsid w:val="000736E2"/>
    <w:rsid w:val="00074259"/>
    <w:rsid w:val="00082777"/>
    <w:rsid w:val="0008339A"/>
    <w:rsid w:val="00087A1C"/>
    <w:rsid w:val="000930D0"/>
    <w:rsid w:val="0009698A"/>
    <w:rsid w:val="000A2E30"/>
    <w:rsid w:val="000B06B6"/>
    <w:rsid w:val="000B20B0"/>
    <w:rsid w:val="000B771A"/>
    <w:rsid w:val="000C243E"/>
    <w:rsid w:val="000C3CF1"/>
    <w:rsid w:val="000C5CBA"/>
    <w:rsid w:val="000C6589"/>
    <w:rsid w:val="000C7034"/>
    <w:rsid w:val="000D4F41"/>
    <w:rsid w:val="000D6D37"/>
    <w:rsid w:val="000E06C7"/>
    <w:rsid w:val="000E1661"/>
    <w:rsid w:val="000E3EBF"/>
    <w:rsid w:val="000E4D2A"/>
    <w:rsid w:val="000F0923"/>
    <w:rsid w:val="000F5D49"/>
    <w:rsid w:val="001027D0"/>
    <w:rsid w:val="00104CB8"/>
    <w:rsid w:val="00105699"/>
    <w:rsid w:val="0011034D"/>
    <w:rsid w:val="001121B4"/>
    <w:rsid w:val="00121385"/>
    <w:rsid w:val="00134411"/>
    <w:rsid w:val="001452AB"/>
    <w:rsid w:val="00145D22"/>
    <w:rsid w:val="0014747F"/>
    <w:rsid w:val="00152309"/>
    <w:rsid w:val="00152407"/>
    <w:rsid w:val="001568F1"/>
    <w:rsid w:val="00156DFE"/>
    <w:rsid w:val="001658F0"/>
    <w:rsid w:val="00167234"/>
    <w:rsid w:val="00167C5F"/>
    <w:rsid w:val="001716C0"/>
    <w:rsid w:val="00172625"/>
    <w:rsid w:val="0018084B"/>
    <w:rsid w:val="00187A25"/>
    <w:rsid w:val="00190233"/>
    <w:rsid w:val="00191E64"/>
    <w:rsid w:val="00192E77"/>
    <w:rsid w:val="00194A04"/>
    <w:rsid w:val="001953B8"/>
    <w:rsid w:val="00195518"/>
    <w:rsid w:val="001A21D1"/>
    <w:rsid w:val="001B1315"/>
    <w:rsid w:val="001B6A77"/>
    <w:rsid w:val="001B79E9"/>
    <w:rsid w:val="001B7A91"/>
    <w:rsid w:val="001D218A"/>
    <w:rsid w:val="001D5309"/>
    <w:rsid w:val="001E12B3"/>
    <w:rsid w:val="001E7687"/>
    <w:rsid w:val="001F15A6"/>
    <w:rsid w:val="001F3292"/>
    <w:rsid w:val="001F7ACD"/>
    <w:rsid w:val="0020118C"/>
    <w:rsid w:val="00207473"/>
    <w:rsid w:val="00212C0B"/>
    <w:rsid w:val="00214FD2"/>
    <w:rsid w:val="00216824"/>
    <w:rsid w:val="00216E39"/>
    <w:rsid w:val="00221C9E"/>
    <w:rsid w:val="00224994"/>
    <w:rsid w:val="00224CEF"/>
    <w:rsid w:val="00227A30"/>
    <w:rsid w:val="00230BE2"/>
    <w:rsid w:val="0023385B"/>
    <w:rsid w:val="002415AF"/>
    <w:rsid w:val="002463E2"/>
    <w:rsid w:val="0025181C"/>
    <w:rsid w:val="00257993"/>
    <w:rsid w:val="00262548"/>
    <w:rsid w:val="0026332D"/>
    <w:rsid w:val="00264ABF"/>
    <w:rsid w:val="00273027"/>
    <w:rsid w:val="002753B7"/>
    <w:rsid w:val="00276A42"/>
    <w:rsid w:val="00277728"/>
    <w:rsid w:val="002777F6"/>
    <w:rsid w:val="00287DA3"/>
    <w:rsid w:val="00291183"/>
    <w:rsid w:val="00294DFB"/>
    <w:rsid w:val="00295D7C"/>
    <w:rsid w:val="002979D5"/>
    <w:rsid w:val="002A2A08"/>
    <w:rsid w:val="002B44A3"/>
    <w:rsid w:val="002C153A"/>
    <w:rsid w:val="002C2420"/>
    <w:rsid w:val="002C323E"/>
    <w:rsid w:val="002D0327"/>
    <w:rsid w:val="002D0E65"/>
    <w:rsid w:val="002D4771"/>
    <w:rsid w:val="002D7E88"/>
    <w:rsid w:val="002E0869"/>
    <w:rsid w:val="002E2034"/>
    <w:rsid w:val="002E3688"/>
    <w:rsid w:val="002E6B44"/>
    <w:rsid w:val="002F62BE"/>
    <w:rsid w:val="002F7900"/>
    <w:rsid w:val="00304B28"/>
    <w:rsid w:val="00305F8E"/>
    <w:rsid w:val="00310823"/>
    <w:rsid w:val="003125F3"/>
    <w:rsid w:val="003153F1"/>
    <w:rsid w:val="00323DE2"/>
    <w:rsid w:val="003300A9"/>
    <w:rsid w:val="00330FBE"/>
    <w:rsid w:val="00342276"/>
    <w:rsid w:val="00350EC9"/>
    <w:rsid w:val="00355F39"/>
    <w:rsid w:val="003615A5"/>
    <w:rsid w:val="003628D7"/>
    <w:rsid w:val="0036404B"/>
    <w:rsid w:val="00365297"/>
    <w:rsid w:val="00367EA3"/>
    <w:rsid w:val="003708D9"/>
    <w:rsid w:val="0037160A"/>
    <w:rsid w:val="00372BF1"/>
    <w:rsid w:val="00373AE4"/>
    <w:rsid w:val="003778FE"/>
    <w:rsid w:val="00380235"/>
    <w:rsid w:val="00383695"/>
    <w:rsid w:val="003838B2"/>
    <w:rsid w:val="00386029"/>
    <w:rsid w:val="00395041"/>
    <w:rsid w:val="003A10F2"/>
    <w:rsid w:val="003A1A3B"/>
    <w:rsid w:val="003A3644"/>
    <w:rsid w:val="003A55EC"/>
    <w:rsid w:val="003A6688"/>
    <w:rsid w:val="003B179D"/>
    <w:rsid w:val="003B36B6"/>
    <w:rsid w:val="003B3737"/>
    <w:rsid w:val="003B3FCF"/>
    <w:rsid w:val="003B6961"/>
    <w:rsid w:val="003C13C0"/>
    <w:rsid w:val="003C24F4"/>
    <w:rsid w:val="003C4585"/>
    <w:rsid w:val="003C4CF7"/>
    <w:rsid w:val="003C4F2D"/>
    <w:rsid w:val="003D1003"/>
    <w:rsid w:val="003D2A1D"/>
    <w:rsid w:val="003D69D9"/>
    <w:rsid w:val="003E6514"/>
    <w:rsid w:val="003E749C"/>
    <w:rsid w:val="003F4BD3"/>
    <w:rsid w:val="003F4DE6"/>
    <w:rsid w:val="003F5679"/>
    <w:rsid w:val="003F6479"/>
    <w:rsid w:val="00401C97"/>
    <w:rsid w:val="00405C45"/>
    <w:rsid w:val="004075E3"/>
    <w:rsid w:val="00411E1D"/>
    <w:rsid w:val="00414155"/>
    <w:rsid w:val="0042675B"/>
    <w:rsid w:val="004272C5"/>
    <w:rsid w:val="004303A7"/>
    <w:rsid w:val="004317F5"/>
    <w:rsid w:val="0043619A"/>
    <w:rsid w:val="00440999"/>
    <w:rsid w:val="00442F7C"/>
    <w:rsid w:val="00445854"/>
    <w:rsid w:val="004460BC"/>
    <w:rsid w:val="0045736E"/>
    <w:rsid w:val="004605ED"/>
    <w:rsid w:val="00461399"/>
    <w:rsid w:val="00461509"/>
    <w:rsid w:val="00466C7F"/>
    <w:rsid w:val="00473909"/>
    <w:rsid w:val="0047565A"/>
    <w:rsid w:val="00484289"/>
    <w:rsid w:val="00485304"/>
    <w:rsid w:val="004853FC"/>
    <w:rsid w:val="00485DC0"/>
    <w:rsid w:val="00486EAF"/>
    <w:rsid w:val="00487D04"/>
    <w:rsid w:val="004918D3"/>
    <w:rsid w:val="004924AE"/>
    <w:rsid w:val="004960A8"/>
    <w:rsid w:val="004B111E"/>
    <w:rsid w:val="004B1585"/>
    <w:rsid w:val="004B48B9"/>
    <w:rsid w:val="004C3155"/>
    <w:rsid w:val="004C6297"/>
    <w:rsid w:val="004C7343"/>
    <w:rsid w:val="004D1A80"/>
    <w:rsid w:val="004D42CC"/>
    <w:rsid w:val="004E03F6"/>
    <w:rsid w:val="004E163B"/>
    <w:rsid w:val="004E7FA9"/>
    <w:rsid w:val="004F2DBE"/>
    <w:rsid w:val="004F31F1"/>
    <w:rsid w:val="004F6C39"/>
    <w:rsid w:val="004F7A4D"/>
    <w:rsid w:val="004F7E51"/>
    <w:rsid w:val="005005EA"/>
    <w:rsid w:val="00501448"/>
    <w:rsid w:val="00507195"/>
    <w:rsid w:val="00507453"/>
    <w:rsid w:val="00511F58"/>
    <w:rsid w:val="0051532A"/>
    <w:rsid w:val="00525C4A"/>
    <w:rsid w:val="00532307"/>
    <w:rsid w:val="00537FB6"/>
    <w:rsid w:val="00540D93"/>
    <w:rsid w:val="00551420"/>
    <w:rsid w:val="005517A5"/>
    <w:rsid w:val="00553D62"/>
    <w:rsid w:val="00556C28"/>
    <w:rsid w:val="0056140A"/>
    <w:rsid w:val="005636D9"/>
    <w:rsid w:val="005676E9"/>
    <w:rsid w:val="0057670D"/>
    <w:rsid w:val="00580EA5"/>
    <w:rsid w:val="005833CB"/>
    <w:rsid w:val="00585707"/>
    <w:rsid w:val="005866CD"/>
    <w:rsid w:val="00591343"/>
    <w:rsid w:val="00592F5D"/>
    <w:rsid w:val="00594A33"/>
    <w:rsid w:val="005955BD"/>
    <w:rsid w:val="0059568E"/>
    <w:rsid w:val="005A1B84"/>
    <w:rsid w:val="005C0D47"/>
    <w:rsid w:val="005C0DE8"/>
    <w:rsid w:val="005E0B8F"/>
    <w:rsid w:val="005E1597"/>
    <w:rsid w:val="005E5909"/>
    <w:rsid w:val="005E64AF"/>
    <w:rsid w:val="005E6923"/>
    <w:rsid w:val="005F7386"/>
    <w:rsid w:val="00600C1F"/>
    <w:rsid w:val="00602C91"/>
    <w:rsid w:val="00604581"/>
    <w:rsid w:val="00606235"/>
    <w:rsid w:val="00612F72"/>
    <w:rsid w:val="00614809"/>
    <w:rsid w:val="00617520"/>
    <w:rsid w:val="0061768D"/>
    <w:rsid w:val="00622FAE"/>
    <w:rsid w:val="00623170"/>
    <w:rsid w:val="006260F3"/>
    <w:rsid w:val="006317FF"/>
    <w:rsid w:val="00633E61"/>
    <w:rsid w:val="00634EC5"/>
    <w:rsid w:val="00635FBE"/>
    <w:rsid w:val="006364C3"/>
    <w:rsid w:val="00641E08"/>
    <w:rsid w:val="006500FB"/>
    <w:rsid w:val="00651894"/>
    <w:rsid w:val="00651917"/>
    <w:rsid w:val="00652F99"/>
    <w:rsid w:val="0066070E"/>
    <w:rsid w:val="00661021"/>
    <w:rsid w:val="00662A82"/>
    <w:rsid w:val="006727F6"/>
    <w:rsid w:val="006765DE"/>
    <w:rsid w:val="006876B8"/>
    <w:rsid w:val="00690455"/>
    <w:rsid w:val="00690D54"/>
    <w:rsid w:val="00691AB3"/>
    <w:rsid w:val="00691AF7"/>
    <w:rsid w:val="00695FCE"/>
    <w:rsid w:val="006A2BC1"/>
    <w:rsid w:val="006A2BEE"/>
    <w:rsid w:val="006B0407"/>
    <w:rsid w:val="006B0FAF"/>
    <w:rsid w:val="006B141A"/>
    <w:rsid w:val="006B74CD"/>
    <w:rsid w:val="006C4543"/>
    <w:rsid w:val="006C638E"/>
    <w:rsid w:val="006C69B1"/>
    <w:rsid w:val="006D0FE0"/>
    <w:rsid w:val="006D5CE2"/>
    <w:rsid w:val="006D6E21"/>
    <w:rsid w:val="006E47F6"/>
    <w:rsid w:val="006F0462"/>
    <w:rsid w:val="006F5705"/>
    <w:rsid w:val="006F7235"/>
    <w:rsid w:val="007032E0"/>
    <w:rsid w:val="0071134B"/>
    <w:rsid w:val="00717314"/>
    <w:rsid w:val="00722C96"/>
    <w:rsid w:val="007240E1"/>
    <w:rsid w:val="007257C9"/>
    <w:rsid w:val="007332EA"/>
    <w:rsid w:val="00733789"/>
    <w:rsid w:val="007365A9"/>
    <w:rsid w:val="00740C67"/>
    <w:rsid w:val="00741CF7"/>
    <w:rsid w:val="00747EAA"/>
    <w:rsid w:val="0075056A"/>
    <w:rsid w:val="00750B98"/>
    <w:rsid w:val="00754FB4"/>
    <w:rsid w:val="00765588"/>
    <w:rsid w:val="0076774E"/>
    <w:rsid w:val="00767A13"/>
    <w:rsid w:val="0077652A"/>
    <w:rsid w:val="0078378D"/>
    <w:rsid w:val="00791C48"/>
    <w:rsid w:val="00792D20"/>
    <w:rsid w:val="0079382D"/>
    <w:rsid w:val="007964B9"/>
    <w:rsid w:val="007A37F3"/>
    <w:rsid w:val="007A5509"/>
    <w:rsid w:val="007B0201"/>
    <w:rsid w:val="007B16BC"/>
    <w:rsid w:val="007C0FAF"/>
    <w:rsid w:val="007C4796"/>
    <w:rsid w:val="007D010E"/>
    <w:rsid w:val="007D05D4"/>
    <w:rsid w:val="007D0A01"/>
    <w:rsid w:val="007D1458"/>
    <w:rsid w:val="007D42B4"/>
    <w:rsid w:val="007E0513"/>
    <w:rsid w:val="007E24BC"/>
    <w:rsid w:val="007F27DE"/>
    <w:rsid w:val="007F4339"/>
    <w:rsid w:val="00803F06"/>
    <w:rsid w:val="00804202"/>
    <w:rsid w:val="0080530B"/>
    <w:rsid w:val="00805544"/>
    <w:rsid w:val="00812712"/>
    <w:rsid w:val="00813103"/>
    <w:rsid w:val="00813D6E"/>
    <w:rsid w:val="00815DC8"/>
    <w:rsid w:val="00821316"/>
    <w:rsid w:val="00821826"/>
    <w:rsid w:val="00823447"/>
    <w:rsid w:val="008237A2"/>
    <w:rsid w:val="00826EDD"/>
    <w:rsid w:val="00833C35"/>
    <w:rsid w:val="00837529"/>
    <w:rsid w:val="00840825"/>
    <w:rsid w:val="008424B3"/>
    <w:rsid w:val="00843003"/>
    <w:rsid w:val="008435C2"/>
    <w:rsid w:val="00843619"/>
    <w:rsid w:val="00844F1A"/>
    <w:rsid w:val="008505AB"/>
    <w:rsid w:val="0085072D"/>
    <w:rsid w:val="00854BA5"/>
    <w:rsid w:val="00854BB9"/>
    <w:rsid w:val="008560B6"/>
    <w:rsid w:val="00857E70"/>
    <w:rsid w:val="008706CB"/>
    <w:rsid w:val="008765CB"/>
    <w:rsid w:val="00880127"/>
    <w:rsid w:val="00882803"/>
    <w:rsid w:val="00893C1F"/>
    <w:rsid w:val="008956D0"/>
    <w:rsid w:val="00897631"/>
    <w:rsid w:val="008A177E"/>
    <w:rsid w:val="008A3114"/>
    <w:rsid w:val="008A72EF"/>
    <w:rsid w:val="008B3A1A"/>
    <w:rsid w:val="008B596C"/>
    <w:rsid w:val="008B62EC"/>
    <w:rsid w:val="008B7532"/>
    <w:rsid w:val="008B79EA"/>
    <w:rsid w:val="008C0D86"/>
    <w:rsid w:val="008D445F"/>
    <w:rsid w:val="008D6347"/>
    <w:rsid w:val="008E072E"/>
    <w:rsid w:val="008E076B"/>
    <w:rsid w:val="008E30B9"/>
    <w:rsid w:val="008F75A8"/>
    <w:rsid w:val="00902215"/>
    <w:rsid w:val="00904536"/>
    <w:rsid w:val="00913639"/>
    <w:rsid w:val="00913E25"/>
    <w:rsid w:val="00915C92"/>
    <w:rsid w:val="009176DA"/>
    <w:rsid w:val="00917A76"/>
    <w:rsid w:val="00924E91"/>
    <w:rsid w:val="00930321"/>
    <w:rsid w:val="00932DF7"/>
    <w:rsid w:val="009344E4"/>
    <w:rsid w:val="00935254"/>
    <w:rsid w:val="00937EA7"/>
    <w:rsid w:val="00943194"/>
    <w:rsid w:val="009439CE"/>
    <w:rsid w:val="00950491"/>
    <w:rsid w:val="0095134D"/>
    <w:rsid w:val="00951B02"/>
    <w:rsid w:val="00954266"/>
    <w:rsid w:val="00956A0E"/>
    <w:rsid w:val="00957105"/>
    <w:rsid w:val="0096297E"/>
    <w:rsid w:val="00963DAA"/>
    <w:rsid w:val="009647FB"/>
    <w:rsid w:val="00964865"/>
    <w:rsid w:val="00966010"/>
    <w:rsid w:val="0097144E"/>
    <w:rsid w:val="0097248E"/>
    <w:rsid w:val="00980208"/>
    <w:rsid w:val="009803A0"/>
    <w:rsid w:val="009847EF"/>
    <w:rsid w:val="009858F1"/>
    <w:rsid w:val="009902AC"/>
    <w:rsid w:val="00990F7B"/>
    <w:rsid w:val="00991806"/>
    <w:rsid w:val="009B28A7"/>
    <w:rsid w:val="009B2C51"/>
    <w:rsid w:val="009B7165"/>
    <w:rsid w:val="009B7D2B"/>
    <w:rsid w:val="009C0C58"/>
    <w:rsid w:val="009C13E4"/>
    <w:rsid w:val="009C162E"/>
    <w:rsid w:val="009C1FA5"/>
    <w:rsid w:val="009C6EC2"/>
    <w:rsid w:val="009C70B2"/>
    <w:rsid w:val="009C70B7"/>
    <w:rsid w:val="009D7957"/>
    <w:rsid w:val="009E5C60"/>
    <w:rsid w:val="009F0383"/>
    <w:rsid w:val="009F0977"/>
    <w:rsid w:val="009F133F"/>
    <w:rsid w:val="009F3FE5"/>
    <w:rsid w:val="009F48B9"/>
    <w:rsid w:val="009F6802"/>
    <w:rsid w:val="00A003F5"/>
    <w:rsid w:val="00A011AC"/>
    <w:rsid w:val="00A01B3B"/>
    <w:rsid w:val="00A021CA"/>
    <w:rsid w:val="00A10B31"/>
    <w:rsid w:val="00A156A3"/>
    <w:rsid w:val="00A204F6"/>
    <w:rsid w:val="00A23F3D"/>
    <w:rsid w:val="00A25FBB"/>
    <w:rsid w:val="00A260D7"/>
    <w:rsid w:val="00A27AE0"/>
    <w:rsid w:val="00A3461C"/>
    <w:rsid w:val="00A34DA8"/>
    <w:rsid w:val="00A44EBB"/>
    <w:rsid w:val="00A469C6"/>
    <w:rsid w:val="00A47FA6"/>
    <w:rsid w:val="00A50B7D"/>
    <w:rsid w:val="00A5406E"/>
    <w:rsid w:val="00A54C8F"/>
    <w:rsid w:val="00A56160"/>
    <w:rsid w:val="00A5728E"/>
    <w:rsid w:val="00A574F9"/>
    <w:rsid w:val="00A57AE4"/>
    <w:rsid w:val="00A63419"/>
    <w:rsid w:val="00A639F4"/>
    <w:rsid w:val="00A6597A"/>
    <w:rsid w:val="00A74DD9"/>
    <w:rsid w:val="00A802AF"/>
    <w:rsid w:val="00A843A6"/>
    <w:rsid w:val="00A933FA"/>
    <w:rsid w:val="00AA0FF3"/>
    <w:rsid w:val="00AB16AD"/>
    <w:rsid w:val="00AC0689"/>
    <w:rsid w:val="00AC3B7A"/>
    <w:rsid w:val="00AC4224"/>
    <w:rsid w:val="00AD0499"/>
    <w:rsid w:val="00AD1AE0"/>
    <w:rsid w:val="00AD44FC"/>
    <w:rsid w:val="00AD65FF"/>
    <w:rsid w:val="00AE3D0D"/>
    <w:rsid w:val="00AE646A"/>
    <w:rsid w:val="00AE7DF9"/>
    <w:rsid w:val="00AF1F1A"/>
    <w:rsid w:val="00AF2B5C"/>
    <w:rsid w:val="00B0202A"/>
    <w:rsid w:val="00B07FE3"/>
    <w:rsid w:val="00B130FB"/>
    <w:rsid w:val="00B168BE"/>
    <w:rsid w:val="00B20E1E"/>
    <w:rsid w:val="00B23AA8"/>
    <w:rsid w:val="00B25A94"/>
    <w:rsid w:val="00B35538"/>
    <w:rsid w:val="00B4670F"/>
    <w:rsid w:val="00B5091D"/>
    <w:rsid w:val="00B51F9B"/>
    <w:rsid w:val="00B55916"/>
    <w:rsid w:val="00B5744C"/>
    <w:rsid w:val="00B618AE"/>
    <w:rsid w:val="00B706F9"/>
    <w:rsid w:val="00B74979"/>
    <w:rsid w:val="00B769B0"/>
    <w:rsid w:val="00B81128"/>
    <w:rsid w:val="00B83CF6"/>
    <w:rsid w:val="00B83D24"/>
    <w:rsid w:val="00B87E07"/>
    <w:rsid w:val="00B912DF"/>
    <w:rsid w:val="00B92C87"/>
    <w:rsid w:val="00B95027"/>
    <w:rsid w:val="00BA1B0E"/>
    <w:rsid w:val="00BA5B74"/>
    <w:rsid w:val="00BB2707"/>
    <w:rsid w:val="00BB2C51"/>
    <w:rsid w:val="00BB3D32"/>
    <w:rsid w:val="00BB60AB"/>
    <w:rsid w:val="00BC1184"/>
    <w:rsid w:val="00BC1AB2"/>
    <w:rsid w:val="00BC2207"/>
    <w:rsid w:val="00BC3D1A"/>
    <w:rsid w:val="00BC75B9"/>
    <w:rsid w:val="00BC7CA3"/>
    <w:rsid w:val="00BD6366"/>
    <w:rsid w:val="00BE07F8"/>
    <w:rsid w:val="00BE0A88"/>
    <w:rsid w:val="00BE4CD0"/>
    <w:rsid w:val="00BF02BC"/>
    <w:rsid w:val="00BF472E"/>
    <w:rsid w:val="00BF4C1B"/>
    <w:rsid w:val="00C05488"/>
    <w:rsid w:val="00C12603"/>
    <w:rsid w:val="00C13F3C"/>
    <w:rsid w:val="00C1507B"/>
    <w:rsid w:val="00C151E3"/>
    <w:rsid w:val="00C20668"/>
    <w:rsid w:val="00C224A7"/>
    <w:rsid w:val="00C30C3C"/>
    <w:rsid w:val="00C31DEC"/>
    <w:rsid w:val="00C36E78"/>
    <w:rsid w:val="00C412CF"/>
    <w:rsid w:val="00C457B9"/>
    <w:rsid w:val="00C468F2"/>
    <w:rsid w:val="00C478EA"/>
    <w:rsid w:val="00C572A4"/>
    <w:rsid w:val="00C65D28"/>
    <w:rsid w:val="00C72540"/>
    <w:rsid w:val="00C7606A"/>
    <w:rsid w:val="00C77FC9"/>
    <w:rsid w:val="00C912F2"/>
    <w:rsid w:val="00CA214F"/>
    <w:rsid w:val="00CA6755"/>
    <w:rsid w:val="00CB2FC1"/>
    <w:rsid w:val="00CB5D11"/>
    <w:rsid w:val="00CB741C"/>
    <w:rsid w:val="00CC681D"/>
    <w:rsid w:val="00CF769D"/>
    <w:rsid w:val="00D032B2"/>
    <w:rsid w:val="00D054D4"/>
    <w:rsid w:val="00D13E59"/>
    <w:rsid w:val="00D165B1"/>
    <w:rsid w:val="00D2469A"/>
    <w:rsid w:val="00D26AF3"/>
    <w:rsid w:val="00D3299F"/>
    <w:rsid w:val="00D40A61"/>
    <w:rsid w:val="00D42533"/>
    <w:rsid w:val="00D428EB"/>
    <w:rsid w:val="00D463C2"/>
    <w:rsid w:val="00D51031"/>
    <w:rsid w:val="00D5419C"/>
    <w:rsid w:val="00D56165"/>
    <w:rsid w:val="00D57E5B"/>
    <w:rsid w:val="00D57EB0"/>
    <w:rsid w:val="00D625A3"/>
    <w:rsid w:val="00D6592C"/>
    <w:rsid w:val="00D675B7"/>
    <w:rsid w:val="00D734A2"/>
    <w:rsid w:val="00D83561"/>
    <w:rsid w:val="00D86C46"/>
    <w:rsid w:val="00D93BB1"/>
    <w:rsid w:val="00D946AE"/>
    <w:rsid w:val="00DA4E34"/>
    <w:rsid w:val="00DB09AB"/>
    <w:rsid w:val="00DB225D"/>
    <w:rsid w:val="00DB3285"/>
    <w:rsid w:val="00DB55E9"/>
    <w:rsid w:val="00DB66F1"/>
    <w:rsid w:val="00DB78E0"/>
    <w:rsid w:val="00DC1F0E"/>
    <w:rsid w:val="00DC434C"/>
    <w:rsid w:val="00DC6127"/>
    <w:rsid w:val="00DD0AB4"/>
    <w:rsid w:val="00DD2CFB"/>
    <w:rsid w:val="00DD3B5D"/>
    <w:rsid w:val="00DD5830"/>
    <w:rsid w:val="00DD7098"/>
    <w:rsid w:val="00DF187F"/>
    <w:rsid w:val="00DF1BAD"/>
    <w:rsid w:val="00DF3B0D"/>
    <w:rsid w:val="00E04A09"/>
    <w:rsid w:val="00E10952"/>
    <w:rsid w:val="00E11922"/>
    <w:rsid w:val="00E12CA1"/>
    <w:rsid w:val="00E20531"/>
    <w:rsid w:val="00E26D4C"/>
    <w:rsid w:val="00E27F05"/>
    <w:rsid w:val="00E3020F"/>
    <w:rsid w:val="00E40C1B"/>
    <w:rsid w:val="00E40D1E"/>
    <w:rsid w:val="00E419DC"/>
    <w:rsid w:val="00E47561"/>
    <w:rsid w:val="00E502E3"/>
    <w:rsid w:val="00E548C1"/>
    <w:rsid w:val="00E5535A"/>
    <w:rsid w:val="00E56407"/>
    <w:rsid w:val="00E618DE"/>
    <w:rsid w:val="00E62E7A"/>
    <w:rsid w:val="00E634FA"/>
    <w:rsid w:val="00E66F04"/>
    <w:rsid w:val="00E722C6"/>
    <w:rsid w:val="00E7444C"/>
    <w:rsid w:val="00E75426"/>
    <w:rsid w:val="00E75F0E"/>
    <w:rsid w:val="00E8598B"/>
    <w:rsid w:val="00E85C66"/>
    <w:rsid w:val="00E869F7"/>
    <w:rsid w:val="00E90083"/>
    <w:rsid w:val="00E91F88"/>
    <w:rsid w:val="00E93FBE"/>
    <w:rsid w:val="00E946F8"/>
    <w:rsid w:val="00E95BA3"/>
    <w:rsid w:val="00E9768A"/>
    <w:rsid w:val="00EA1AF6"/>
    <w:rsid w:val="00EA7EE2"/>
    <w:rsid w:val="00EB0214"/>
    <w:rsid w:val="00EB163F"/>
    <w:rsid w:val="00EB3207"/>
    <w:rsid w:val="00EC0F7E"/>
    <w:rsid w:val="00EC79E5"/>
    <w:rsid w:val="00ED7B13"/>
    <w:rsid w:val="00EE30CD"/>
    <w:rsid w:val="00EE4794"/>
    <w:rsid w:val="00EE546E"/>
    <w:rsid w:val="00EE63E0"/>
    <w:rsid w:val="00EE77BE"/>
    <w:rsid w:val="00EF05B8"/>
    <w:rsid w:val="00EF13A9"/>
    <w:rsid w:val="00EF15DC"/>
    <w:rsid w:val="00EF57D9"/>
    <w:rsid w:val="00EF6184"/>
    <w:rsid w:val="00EF779D"/>
    <w:rsid w:val="00F025E3"/>
    <w:rsid w:val="00F04810"/>
    <w:rsid w:val="00F11C51"/>
    <w:rsid w:val="00F15B9B"/>
    <w:rsid w:val="00F1716F"/>
    <w:rsid w:val="00F17BD7"/>
    <w:rsid w:val="00F20545"/>
    <w:rsid w:val="00F31E5B"/>
    <w:rsid w:val="00F31ECF"/>
    <w:rsid w:val="00F42136"/>
    <w:rsid w:val="00F52FAD"/>
    <w:rsid w:val="00F5598A"/>
    <w:rsid w:val="00F57380"/>
    <w:rsid w:val="00F62C17"/>
    <w:rsid w:val="00F653CC"/>
    <w:rsid w:val="00F67858"/>
    <w:rsid w:val="00F73006"/>
    <w:rsid w:val="00F754FE"/>
    <w:rsid w:val="00F757B2"/>
    <w:rsid w:val="00F76DFE"/>
    <w:rsid w:val="00F77004"/>
    <w:rsid w:val="00F953BF"/>
    <w:rsid w:val="00F977ED"/>
    <w:rsid w:val="00FA0E17"/>
    <w:rsid w:val="00FA281B"/>
    <w:rsid w:val="00FA6E68"/>
    <w:rsid w:val="00FB242F"/>
    <w:rsid w:val="00FB61B6"/>
    <w:rsid w:val="00FB714D"/>
    <w:rsid w:val="00FC3E86"/>
    <w:rsid w:val="00FC4AFB"/>
    <w:rsid w:val="00FC74A6"/>
    <w:rsid w:val="00FD1CF5"/>
    <w:rsid w:val="00FD3D6A"/>
    <w:rsid w:val="00FD62A8"/>
    <w:rsid w:val="00FE1CD0"/>
    <w:rsid w:val="00FE1FCA"/>
    <w:rsid w:val="00FE47EB"/>
    <w:rsid w:val="00FF68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341711"/>
  <w15:docId w15:val="{6F9E02AC-93DF-41D7-9957-77E197C37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4A6"/>
    <w:pPr>
      <w:overflowPunct w:val="0"/>
      <w:autoSpaceDE w:val="0"/>
      <w:autoSpaceDN w:val="0"/>
      <w:adjustRightInd w:val="0"/>
    </w:pPr>
    <w:rPr>
      <w:rFonts w:ascii="Antiqua" w:hAnsi="Antiqua"/>
      <w:sz w:val="28"/>
      <w:lang w:val="hr-HR"/>
    </w:rPr>
  </w:style>
  <w:style w:type="paragraph" w:styleId="1">
    <w:name w:val="heading 1"/>
    <w:basedOn w:val="a"/>
    <w:next w:val="a"/>
    <w:link w:val="10"/>
    <w:uiPriority w:val="99"/>
    <w:qFormat/>
    <w:rsid w:val="002E3688"/>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FC74A6"/>
    <w:pPr>
      <w:keepNext/>
      <w:spacing w:line="240" w:lineRule="exact"/>
      <w:ind w:hanging="910"/>
      <w:jc w:val="center"/>
      <w:outlineLvl w:val="1"/>
    </w:pPr>
    <w:rPr>
      <w:rFonts w:ascii="Arial" w:hAnsi="Arial"/>
      <w:b/>
      <w:sz w:val="36"/>
      <w:lang w:val="en-US"/>
    </w:rPr>
  </w:style>
  <w:style w:type="paragraph" w:styleId="3">
    <w:name w:val="heading 3"/>
    <w:basedOn w:val="a"/>
    <w:next w:val="a"/>
    <w:link w:val="30"/>
    <w:uiPriority w:val="99"/>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9"/>
    <w:qFormat/>
    <w:rsid w:val="00DB55E9"/>
    <w:pPr>
      <w:keepNext/>
      <w:widowControl w:val="0"/>
      <w:tabs>
        <w:tab w:val="left" w:pos="0"/>
      </w:tabs>
      <w:suppressAutoHyphens/>
      <w:overflowPunct/>
      <w:autoSpaceDE/>
      <w:autoSpaceDN/>
      <w:adjustRightInd/>
      <w:ind w:firstLine="5387"/>
      <w:outlineLvl w:val="3"/>
    </w:pPr>
    <w:rPr>
      <w:rFonts w:ascii="Liberation Serif" w:hAnsi="Liberation Serif" w:cs="FreeSans"/>
      <w:b/>
      <w:kern w:val="2"/>
      <w:sz w:val="20"/>
      <w:lang w:val="ru-RU" w:eastAsia="zh-CN" w:bidi="hi-IN"/>
    </w:rPr>
  </w:style>
  <w:style w:type="paragraph" w:styleId="5">
    <w:name w:val="heading 5"/>
    <w:basedOn w:val="a"/>
    <w:next w:val="a"/>
    <w:link w:val="50"/>
    <w:uiPriority w:val="99"/>
    <w:qFormat/>
    <w:rsid w:val="00DB55E9"/>
    <w:pPr>
      <w:keepNext/>
      <w:widowControl w:val="0"/>
      <w:tabs>
        <w:tab w:val="left" w:pos="0"/>
      </w:tabs>
      <w:suppressAutoHyphens/>
      <w:overflowPunct/>
      <w:autoSpaceDE/>
      <w:autoSpaceDN/>
      <w:adjustRightInd/>
      <w:ind w:left="-851" w:right="-99"/>
      <w:jc w:val="center"/>
      <w:outlineLvl w:val="4"/>
    </w:pPr>
    <w:rPr>
      <w:rFonts w:ascii="Liberation Serif" w:hAnsi="Liberation Serif" w:cs="FreeSans"/>
      <w:b/>
      <w:kern w:val="2"/>
      <w:sz w:val="20"/>
      <w:lang w:val="ru-RU" w:eastAsia="zh-CN" w:bidi="hi-IN"/>
    </w:rPr>
  </w:style>
  <w:style w:type="paragraph" w:styleId="6">
    <w:name w:val="heading 6"/>
    <w:basedOn w:val="a"/>
    <w:next w:val="a"/>
    <w:link w:val="60"/>
    <w:uiPriority w:val="99"/>
    <w:qFormat/>
    <w:rsid w:val="00DB55E9"/>
    <w:pPr>
      <w:keepNext/>
      <w:widowControl w:val="0"/>
      <w:tabs>
        <w:tab w:val="num" w:pos="0"/>
      </w:tabs>
      <w:suppressAutoHyphens/>
      <w:overflowPunct/>
      <w:autoSpaceDE/>
      <w:autoSpaceDN/>
      <w:adjustRightInd/>
      <w:ind w:left="1152" w:hanging="1152"/>
      <w:outlineLvl w:val="5"/>
    </w:pPr>
    <w:rPr>
      <w:rFonts w:ascii="Liberation Serif" w:hAnsi="Liberation Serif" w:cs="FreeSans"/>
      <w:b/>
      <w:kern w:val="2"/>
      <w:sz w:val="20"/>
      <w:lang w:val="ru-RU" w:eastAsia="zh-CN" w:bidi="hi-IN"/>
    </w:rPr>
  </w:style>
  <w:style w:type="paragraph" w:styleId="7">
    <w:name w:val="heading 7"/>
    <w:basedOn w:val="a"/>
    <w:next w:val="a"/>
    <w:link w:val="70"/>
    <w:uiPriority w:val="99"/>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hAnsi="Arial" w:cs="Arial"/>
      <w:b/>
      <w:bCs/>
      <w:kern w:val="2"/>
      <w:sz w:val="26"/>
      <w:szCs w:val="24"/>
      <w:u w:val="single"/>
      <w:lang w:val="ru-RU" w:eastAsia="zh-CN" w:bidi="hi-IN"/>
    </w:rPr>
  </w:style>
  <w:style w:type="paragraph" w:styleId="9">
    <w:name w:val="heading 9"/>
    <w:basedOn w:val="a"/>
    <w:next w:val="a"/>
    <w:link w:val="90"/>
    <w:uiPriority w:val="99"/>
    <w:qFormat/>
    <w:rsid w:val="00DB55E9"/>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B55E9"/>
    <w:rPr>
      <w:rFonts w:ascii="Arial" w:hAnsi="Arial" w:cs="Times New Roman"/>
      <w:b/>
      <w:kern w:val="32"/>
      <w:sz w:val="32"/>
      <w:lang w:val="hr-HR" w:eastAsia="ru-RU"/>
    </w:rPr>
  </w:style>
  <w:style w:type="character" w:customStyle="1" w:styleId="20">
    <w:name w:val="Заголовок 2 Знак"/>
    <w:link w:val="2"/>
    <w:uiPriority w:val="99"/>
    <w:locked/>
    <w:rsid w:val="00DB55E9"/>
    <w:rPr>
      <w:rFonts w:ascii="Arial" w:hAnsi="Arial" w:cs="Times New Roman"/>
      <w:b/>
      <w:sz w:val="36"/>
      <w:lang w:eastAsia="ru-RU"/>
    </w:rPr>
  </w:style>
  <w:style w:type="character" w:customStyle="1" w:styleId="30">
    <w:name w:val="Заголовок 3 Знак"/>
    <w:link w:val="3"/>
    <w:uiPriority w:val="99"/>
    <w:locked/>
    <w:rsid w:val="00DB55E9"/>
    <w:rPr>
      <w:rFonts w:cs="Times New Roman"/>
      <w:b/>
      <w:sz w:val="22"/>
      <w:lang w:val="hr-HR" w:eastAsia="ru-RU"/>
    </w:rPr>
  </w:style>
  <w:style w:type="character" w:customStyle="1" w:styleId="40">
    <w:name w:val="Заголовок 4 Знак"/>
    <w:link w:val="4"/>
    <w:uiPriority w:val="99"/>
    <w:semiHidden/>
    <w:locked/>
    <w:rsid w:val="00DB55E9"/>
    <w:rPr>
      <w:rFonts w:ascii="Liberation Serif" w:hAnsi="Liberation Serif" w:cs="Times New Roman"/>
      <w:b/>
      <w:kern w:val="2"/>
      <w:lang w:val="ru-RU" w:eastAsia="zh-CN"/>
    </w:rPr>
  </w:style>
  <w:style w:type="character" w:customStyle="1" w:styleId="50">
    <w:name w:val="Заголовок 5 Знак"/>
    <w:link w:val="5"/>
    <w:uiPriority w:val="99"/>
    <w:semiHidden/>
    <w:locked/>
    <w:rsid w:val="00DB55E9"/>
    <w:rPr>
      <w:rFonts w:ascii="Liberation Serif" w:hAnsi="Liberation Serif" w:cs="Times New Roman"/>
      <w:b/>
      <w:kern w:val="2"/>
      <w:lang w:val="ru-RU" w:eastAsia="zh-CN"/>
    </w:rPr>
  </w:style>
  <w:style w:type="character" w:customStyle="1" w:styleId="60">
    <w:name w:val="Заголовок 6 Знак"/>
    <w:link w:val="6"/>
    <w:uiPriority w:val="99"/>
    <w:semiHidden/>
    <w:locked/>
    <w:rsid w:val="00DB55E9"/>
    <w:rPr>
      <w:rFonts w:ascii="Liberation Serif" w:hAnsi="Liberation Serif" w:cs="Times New Roman"/>
      <w:b/>
      <w:kern w:val="2"/>
      <w:lang w:val="ru-RU" w:eastAsia="zh-CN"/>
    </w:rPr>
  </w:style>
  <w:style w:type="character" w:customStyle="1" w:styleId="70">
    <w:name w:val="Заголовок 7 Знак"/>
    <w:link w:val="7"/>
    <w:uiPriority w:val="99"/>
    <w:semiHidden/>
    <w:locked/>
    <w:rsid w:val="00DB55E9"/>
    <w:rPr>
      <w:rFonts w:ascii="Arial" w:hAnsi="Arial" w:cs="Times New Roman"/>
      <w:b/>
      <w:kern w:val="2"/>
      <w:sz w:val="24"/>
      <w:u w:val="single"/>
      <w:lang w:val="ru-RU" w:eastAsia="zh-CN"/>
    </w:rPr>
  </w:style>
  <w:style w:type="character" w:customStyle="1" w:styleId="90">
    <w:name w:val="Заголовок 9 Знак"/>
    <w:link w:val="9"/>
    <w:uiPriority w:val="99"/>
    <w:locked/>
    <w:rsid w:val="00DB55E9"/>
    <w:rPr>
      <w:rFonts w:ascii="Cambria" w:hAnsi="Cambria" w:cs="Times New Roman"/>
      <w:sz w:val="22"/>
      <w:lang w:val="hr-HR" w:eastAsia="ru-RU"/>
    </w:rPr>
  </w:style>
  <w:style w:type="paragraph" w:customStyle="1" w:styleId="11">
    <w:name w:val="Знак Знак1 Знак Знак Знак Знак Знак Знак Знак Знак Знак Знак Знак Знак Знак Знак Знак Знак"/>
    <w:basedOn w:val="a"/>
    <w:uiPriority w:val="99"/>
    <w:rsid w:val="00FC74A6"/>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
    <w:uiPriority w:val="99"/>
    <w:rsid w:val="00E618DE"/>
    <w:pPr>
      <w:overflowPunct/>
      <w:autoSpaceDE/>
      <w:autoSpaceDN/>
      <w:adjustRightInd/>
    </w:pPr>
    <w:rPr>
      <w:rFonts w:ascii="Verdana" w:hAnsi="Verdana"/>
      <w:sz w:val="20"/>
      <w:lang w:val="en-US" w:eastAsia="en-US"/>
    </w:rPr>
  </w:style>
  <w:style w:type="table" w:styleId="a3">
    <w:name w:val="Table Grid"/>
    <w:basedOn w:val="a1"/>
    <w:uiPriority w:val="39"/>
    <w:rsid w:val="00096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qFormat/>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basedOn w:val="a"/>
    <w:link w:val="a6"/>
    <w:uiPriority w:val="99"/>
    <w:rsid w:val="00623170"/>
    <w:pPr>
      <w:suppressAutoHyphens/>
      <w:overflowPunct/>
      <w:autoSpaceDE/>
      <w:autoSpaceDN/>
      <w:adjustRightInd/>
      <w:jc w:val="both"/>
    </w:pPr>
    <w:rPr>
      <w:rFonts w:ascii="Times New Roman" w:hAnsi="Times New Roman"/>
      <w:sz w:val="24"/>
      <w:lang w:val="en-US" w:eastAsia="zh-CN"/>
    </w:rPr>
  </w:style>
  <w:style w:type="character" w:customStyle="1" w:styleId="a6">
    <w:name w:val="Основной текст Знак"/>
    <w:link w:val="a5"/>
    <w:uiPriority w:val="99"/>
    <w:locked/>
    <w:rsid w:val="00DB55E9"/>
    <w:rPr>
      <w:rFonts w:cs="Times New Roman"/>
      <w:sz w:val="24"/>
      <w:lang w:eastAsia="zh-CN"/>
    </w:rPr>
  </w:style>
  <w:style w:type="paragraph" w:customStyle="1" w:styleId="21">
    <w:name w:val="Основной текст с отступом 21"/>
    <w:basedOn w:val="a"/>
    <w:uiPriority w:val="99"/>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uiPriority w:val="99"/>
    <w:rsid w:val="00F17BD7"/>
    <w:rPr>
      <w:rFonts w:ascii="Times New Roman" w:hAnsi="Times New Roman"/>
      <w:sz w:val="24"/>
    </w:rPr>
  </w:style>
  <w:style w:type="character" w:customStyle="1" w:styleId="FontStyle13">
    <w:name w:val="Font Style13"/>
    <w:rsid w:val="00F17BD7"/>
    <w:rPr>
      <w:rFonts w:ascii="Times New Roman" w:hAnsi="Times New Roman"/>
      <w:b/>
      <w:sz w:val="24"/>
    </w:rPr>
  </w:style>
  <w:style w:type="paragraph" w:customStyle="1" w:styleId="Style1">
    <w:name w:val="Style1"/>
    <w:basedOn w:val="a"/>
    <w:uiPriority w:val="99"/>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uiPriority w:val="99"/>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uiPriority w:val="99"/>
    <w:rsid w:val="00EF57D9"/>
  </w:style>
  <w:style w:type="character" w:customStyle="1" w:styleId="WW8Num1z1">
    <w:name w:val="WW8Num1z1"/>
    <w:uiPriority w:val="99"/>
    <w:rsid w:val="00EF57D9"/>
  </w:style>
  <w:style w:type="character" w:customStyle="1" w:styleId="WW8Num1z2">
    <w:name w:val="WW8Num1z2"/>
    <w:uiPriority w:val="99"/>
    <w:rsid w:val="00EF57D9"/>
  </w:style>
  <w:style w:type="character" w:customStyle="1" w:styleId="WW8Num1z3">
    <w:name w:val="WW8Num1z3"/>
    <w:uiPriority w:val="99"/>
    <w:rsid w:val="00EF57D9"/>
  </w:style>
  <w:style w:type="character" w:customStyle="1" w:styleId="WW8Num1z4">
    <w:name w:val="WW8Num1z4"/>
    <w:uiPriority w:val="99"/>
    <w:rsid w:val="00EF57D9"/>
  </w:style>
  <w:style w:type="character" w:customStyle="1" w:styleId="WW8Num1z5">
    <w:name w:val="WW8Num1z5"/>
    <w:uiPriority w:val="99"/>
    <w:rsid w:val="00EF57D9"/>
  </w:style>
  <w:style w:type="character" w:customStyle="1" w:styleId="WW8Num1z6">
    <w:name w:val="WW8Num1z6"/>
    <w:uiPriority w:val="99"/>
    <w:rsid w:val="00EF57D9"/>
  </w:style>
  <w:style w:type="character" w:customStyle="1" w:styleId="WW8Num1z7">
    <w:name w:val="WW8Num1z7"/>
    <w:uiPriority w:val="99"/>
    <w:rsid w:val="00EF57D9"/>
  </w:style>
  <w:style w:type="character" w:customStyle="1" w:styleId="WW8Num1z8">
    <w:name w:val="WW8Num1z8"/>
    <w:uiPriority w:val="99"/>
    <w:rsid w:val="00EF57D9"/>
  </w:style>
  <w:style w:type="character" w:customStyle="1" w:styleId="WW8Num2z0">
    <w:name w:val="WW8Num2z0"/>
    <w:uiPriority w:val="99"/>
    <w:rsid w:val="00EF57D9"/>
  </w:style>
  <w:style w:type="character" w:customStyle="1" w:styleId="WW8Num2z1">
    <w:name w:val="WW8Num2z1"/>
    <w:uiPriority w:val="99"/>
    <w:rsid w:val="00EF57D9"/>
  </w:style>
  <w:style w:type="character" w:customStyle="1" w:styleId="WW8Num2z2">
    <w:name w:val="WW8Num2z2"/>
    <w:uiPriority w:val="99"/>
    <w:rsid w:val="00EF57D9"/>
  </w:style>
  <w:style w:type="character" w:customStyle="1" w:styleId="WW8Num2z3">
    <w:name w:val="WW8Num2z3"/>
    <w:uiPriority w:val="99"/>
    <w:rsid w:val="00EF57D9"/>
  </w:style>
  <w:style w:type="character" w:customStyle="1" w:styleId="WW8Num2z4">
    <w:name w:val="WW8Num2z4"/>
    <w:uiPriority w:val="99"/>
    <w:rsid w:val="00EF57D9"/>
  </w:style>
  <w:style w:type="character" w:customStyle="1" w:styleId="WW8Num2z5">
    <w:name w:val="WW8Num2z5"/>
    <w:uiPriority w:val="99"/>
    <w:rsid w:val="00EF57D9"/>
  </w:style>
  <w:style w:type="character" w:customStyle="1" w:styleId="WW8Num2z6">
    <w:name w:val="WW8Num2z6"/>
    <w:uiPriority w:val="99"/>
    <w:rsid w:val="00EF57D9"/>
  </w:style>
  <w:style w:type="character" w:customStyle="1" w:styleId="WW8Num2z7">
    <w:name w:val="WW8Num2z7"/>
    <w:uiPriority w:val="99"/>
    <w:rsid w:val="00EF57D9"/>
  </w:style>
  <w:style w:type="character" w:customStyle="1" w:styleId="WW8Num2z8">
    <w:name w:val="WW8Num2z8"/>
    <w:uiPriority w:val="99"/>
    <w:rsid w:val="00EF57D9"/>
  </w:style>
  <w:style w:type="character" w:customStyle="1" w:styleId="WW8Num3z0">
    <w:name w:val="WW8Num3z0"/>
    <w:uiPriority w:val="99"/>
    <w:rsid w:val="00EF57D9"/>
    <w:rPr>
      <w:rFonts w:ascii="Symbol" w:hAnsi="Symbol"/>
      <w:sz w:val="28"/>
      <w:lang w:val="uk-UA"/>
    </w:rPr>
  </w:style>
  <w:style w:type="character" w:customStyle="1" w:styleId="WW8Num3z1">
    <w:name w:val="WW8Num3z1"/>
    <w:uiPriority w:val="99"/>
    <w:rsid w:val="00EF57D9"/>
    <w:rPr>
      <w:rFonts w:ascii="OpenSymbol" w:hAnsi="OpenSymbol"/>
    </w:rPr>
  </w:style>
  <w:style w:type="character" w:customStyle="1" w:styleId="51">
    <w:name w:val="Основной шрифт абзаца5"/>
    <w:uiPriority w:val="99"/>
    <w:rsid w:val="00EF57D9"/>
  </w:style>
  <w:style w:type="character" w:customStyle="1" w:styleId="WW8Num4z0">
    <w:name w:val="WW8Num4z0"/>
    <w:uiPriority w:val="99"/>
    <w:rsid w:val="00EF57D9"/>
    <w:rPr>
      <w:rFonts w:ascii="Symbol" w:hAnsi="Symbol"/>
      <w:sz w:val="28"/>
      <w:lang w:val="uk-UA"/>
    </w:rPr>
  </w:style>
  <w:style w:type="character" w:customStyle="1" w:styleId="WW8Num4z1">
    <w:name w:val="WW8Num4z1"/>
    <w:uiPriority w:val="99"/>
    <w:rsid w:val="00EF57D9"/>
    <w:rPr>
      <w:rFonts w:ascii="OpenSymbol" w:hAnsi="OpenSymbol"/>
    </w:rPr>
  </w:style>
  <w:style w:type="character" w:customStyle="1" w:styleId="WW8Num5z0">
    <w:name w:val="WW8Num5z0"/>
    <w:uiPriority w:val="99"/>
    <w:rsid w:val="00EF57D9"/>
    <w:rPr>
      <w:rFonts w:ascii="Symbol" w:hAnsi="Symbol"/>
      <w:sz w:val="22"/>
      <w:shd w:val="clear" w:color="auto" w:fill="auto"/>
      <w:lang w:val="uk-UA" w:eastAsia="zh-CN"/>
    </w:rPr>
  </w:style>
  <w:style w:type="character" w:customStyle="1" w:styleId="WW8Num5z1">
    <w:name w:val="WW8Num5z1"/>
    <w:uiPriority w:val="99"/>
    <w:rsid w:val="00EF57D9"/>
    <w:rPr>
      <w:rFonts w:ascii="OpenSymbol" w:hAnsi="OpenSymbol"/>
    </w:rPr>
  </w:style>
  <w:style w:type="character" w:customStyle="1" w:styleId="WW8Num6z0">
    <w:name w:val="WW8Num6z0"/>
    <w:uiPriority w:val="99"/>
    <w:rsid w:val="00EF57D9"/>
    <w:rPr>
      <w:rFonts w:ascii="Symbol" w:hAnsi="Symbol"/>
      <w:sz w:val="28"/>
      <w:lang w:val="uk-UA"/>
    </w:rPr>
  </w:style>
  <w:style w:type="character" w:customStyle="1" w:styleId="WW8Num6z1">
    <w:name w:val="WW8Num6z1"/>
    <w:uiPriority w:val="99"/>
    <w:rsid w:val="00EF57D9"/>
    <w:rPr>
      <w:rFonts w:ascii="OpenSymbol" w:hAnsi="OpenSymbol"/>
    </w:rPr>
  </w:style>
  <w:style w:type="character" w:customStyle="1" w:styleId="WW8Num7z0">
    <w:name w:val="WW8Num7z0"/>
    <w:uiPriority w:val="99"/>
    <w:rsid w:val="00EF57D9"/>
    <w:rPr>
      <w:rFonts w:ascii="Symbol" w:hAnsi="Symbol"/>
    </w:rPr>
  </w:style>
  <w:style w:type="character" w:customStyle="1" w:styleId="WW8Num7z1">
    <w:name w:val="WW8Num7z1"/>
    <w:uiPriority w:val="99"/>
    <w:rsid w:val="00EF57D9"/>
    <w:rPr>
      <w:rFonts w:ascii="Courier New" w:hAnsi="Courier New"/>
    </w:rPr>
  </w:style>
  <w:style w:type="character" w:customStyle="1" w:styleId="WW8Num7z2">
    <w:name w:val="WW8Num7z2"/>
    <w:uiPriority w:val="99"/>
    <w:rsid w:val="00EF57D9"/>
    <w:rPr>
      <w:rFonts w:ascii="Wingdings" w:hAnsi="Wingdings"/>
    </w:rPr>
  </w:style>
  <w:style w:type="character" w:customStyle="1" w:styleId="WW8Num8z0">
    <w:name w:val="WW8Num8z0"/>
    <w:uiPriority w:val="99"/>
    <w:rsid w:val="00EF57D9"/>
    <w:rPr>
      <w:rFonts w:ascii="Symbol" w:hAnsi="Symbol"/>
      <w:sz w:val="28"/>
      <w:lang w:val="uk-UA"/>
    </w:rPr>
  </w:style>
  <w:style w:type="character" w:customStyle="1" w:styleId="WW8Num8z1">
    <w:name w:val="WW8Num8z1"/>
    <w:uiPriority w:val="99"/>
    <w:rsid w:val="00EF57D9"/>
    <w:rPr>
      <w:rFonts w:ascii="Courier New" w:hAnsi="Courier New"/>
    </w:rPr>
  </w:style>
  <w:style w:type="character" w:customStyle="1" w:styleId="WW8Num8z2">
    <w:name w:val="WW8Num8z2"/>
    <w:uiPriority w:val="99"/>
    <w:rsid w:val="00EF57D9"/>
    <w:rPr>
      <w:rFonts w:ascii="Wingdings" w:hAnsi="Wingdings"/>
    </w:rPr>
  </w:style>
  <w:style w:type="character" w:customStyle="1" w:styleId="WW8Num9z0">
    <w:name w:val="WW8Num9z0"/>
    <w:uiPriority w:val="99"/>
    <w:rsid w:val="00EF57D9"/>
    <w:rPr>
      <w:rFonts w:ascii="Symbol" w:hAnsi="Symbol"/>
      <w:sz w:val="28"/>
      <w:lang w:val="uk-UA"/>
    </w:rPr>
  </w:style>
  <w:style w:type="character" w:customStyle="1" w:styleId="WW8Num9z1">
    <w:name w:val="WW8Num9z1"/>
    <w:uiPriority w:val="99"/>
    <w:rsid w:val="00EF57D9"/>
    <w:rPr>
      <w:rFonts w:ascii="Courier New" w:hAnsi="Courier New"/>
    </w:rPr>
  </w:style>
  <w:style w:type="character" w:customStyle="1" w:styleId="WW8Num9z2">
    <w:name w:val="WW8Num9z2"/>
    <w:uiPriority w:val="99"/>
    <w:rsid w:val="00EF57D9"/>
    <w:rPr>
      <w:rFonts w:ascii="Wingdings" w:hAnsi="Wingdings"/>
    </w:rPr>
  </w:style>
  <w:style w:type="character" w:customStyle="1" w:styleId="41">
    <w:name w:val="Основной шрифт абзаца4"/>
    <w:uiPriority w:val="99"/>
    <w:rsid w:val="00EF57D9"/>
  </w:style>
  <w:style w:type="character" w:customStyle="1" w:styleId="31">
    <w:name w:val="Основной шрифт абзаца3"/>
    <w:uiPriority w:val="99"/>
    <w:rsid w:val="00EF57D9"/>
  </w:style>
  <w:style w:type="character" w:customStyle="1" w:styleId="WW8Num5z2">
    <w:name w:val="WW8Num5z2"/>
    <w:uiPriority w:val="99"/>
    <w:rsid w:val="00EF57D9"/>
  </w:style>
  <w:style w:type="character" w:customStyle="1" w:styleId="WW8Num5z3">
    <w:name w:val="WW8Num5z3"/>
    <w:uiPriority w:val="99"/>
    <w:rsid w:val="00EF57D9"/>
  </w:style>
  <w:style w:type="character" w:customStyle="1" w:styleId="WW8Num5z4">
    <w:name w:val="WW8Num5z4"/>
    <w:uiPriority w:val="99"/>
    <w:rsid w:val="00EF57D9"/>
  </w:style>
  <w:style w:type="character" w:customStyle="1" w:styleId="WW8Num5z5">
    <w:name w:val="WW8Num5z5"/>
    <w:uiPriority w:val="99"/>
    <w:rsid w:val="00EF57D9"/>
  </w:style>
  <w:style w:type="character" w:customStyle="1" w:styleId="WW8Num5z6">
    <w:name w:val="WW8Num5z6"/>
    <w:uiPriority w:val="99"/>
    <w:rsid w:val="00EF57D9"/>
  </w:style>
  <w:style w:type="character" w:customStyle="1" w:styleId="WW8Num5z7">
    <w:name w:val="WW8Num5z7"/>
    <w:uiPriority w:val="99"/>
    <w:rsid w:val="00EF57D9"/>
  </w:style>
  <w:style w:type="character" w:customStyle="1" w:styleId="WW8Num5z8">
    <w:name w:val="WW8Num5z8"/>
    <w:uiPriority w:val="99"/>
    <w:rsid w:val="00EF57D9"/>
  </w:style>
  <w:style w:type="character" w:customStyle="1" w:styleId="22">
    <w:name w:val="Основной шрифт абзаца2"/>
    <w:uiPriority w:val="99"/>
    <w:rsid w:val="00EF57D9"/>
  </w:style>
  <w:style w:type="character" w:customStyle="1" w:styleId="WW8Num6z2">
    <w:name w:val="WW8Num6z2"/>
    <w:uiPriority w:val="99"/>
    <w:rsid w:val="00EF57D9"/>
  </w:style>
  <w:style w:type="character" w:customStyle="1" w:styleId="WW8Num6z3">
    <w:name w:val="WW8Num6z3"/>
    <w:uiPriority w:val="99"/>
    <w:rsid w:val="00EF57D9"/>
  </w:style>
  <w:style w:type="character" w:customStyle="1" w:styleId="WW8Num6z4">
    <w:name w:val="WW8Num6z4"/>
    <w:uiPriority w:val="99"/>
    <w:rsid w:val="00EF57D9"/>
  </w:style>
  <w:style w:type="character" w:customStyle="1" w:styleId="WW8Num6z5">
    <w:name w:val="WW8Num6z5"/>
    <w:uiPriority w:val="99"/>
    <w:rsid w:val="00EF57D9"/>
  </w:style>
  <w:style w:type="character" w:customStyle="1" w:styleId="WW8Num6z6">
    <w:name w:val="WW8Num6z6"/>
    <w:uiPriority w:val="99"/>
    <w:rsid w:val="00EF57D9"/>
  </w:style>
  <w:style w:type="character" w:customStyle="1" w:styleId="WW8Num6z7">
    <w:name w:val="WW8Num6z7"/>
    <w:uiPriority w:val="99"/>
    <w:rsid w:val="00EF57D9"/>
  </w:style>
  <w:style w:type="character" w:customStyle="1" w:styleId="WW8Num6z8">
    <w:name w:val="WW8Num6z8"/>
    <w:uiPriority w:val="99"/>
    <w:rsid w:val="00EF57D9"/>
  </w:style>
  <w:style w:type="character" w:customStyle="1" w:styleId="13">
    <w:name w:val="Основной шрифт абзаца1"/>
    <w:uiPriority w:val="99"/>
    <w:rsid w:val="00EF57D9"/>
  </w:style>
  <w:style w:type="character" w:customStyle="1" w:styleId="WW8Num8z3">
    <w:name w:val="WW8Num8z3"/>
    <w:uiPriority w:val="99"/>
    <w:rsid w:val="00EF57D9"/>
  </w:style>
  <w:style w:type="character" w:customStyle="1" w:styleId="WW8Num8z4">
    <w:name w:val="WW8Num8z4"/>
    <w:uiPriority w:val="99"/>
    <w:rsid w:val="00EF57D9"/>
  </w:style>
  <w:style w:type="character" w:customStyle="1" w:styleId="WW8Num8z5">
    <w:name w:val="WW8Num8z5"/>
    <w:uiPriority w:val="99"/>
    <w:rsid w:val="00EF57D9"/>
  </w:style>
  <w:style w:type="character" w:customStyle="1" w:styleId="WW8Num8z6">
    <w:name w:val="WW8Num8z6"/>
    <w:uiPriority w:val="99"/>
    <w:rsid w:val="00EF57D9"/>
  </w:style>
  <w:style w:type="character" w:customStyle="1" w:styleId="WW8Num8z7">
    <w:name w:val="WW8Num8z7"/>
    <w:uiPriority w:val="99"/>
    <w:rsid w:val="00EF57D9"/>
  </w:style>
  <w:style w:type="character" w:customStyle="1" w:styleId="WW8Num8z8">
    <w:name w:val="WW8Num8z8"/>
    <w:uiPriority w:val="99"/>
    <w:rsid w:val="00EF57D9"/>
  </w:style>
  <w:style w:type="character" w:customStyle="1" w:styleId="WW8Num7z3">
    <w:name w:val="WW8Num7z3"/>
    <w:uiPriority w:val="99"/>
    <w:rsid w:val="00EF57D9"/>
  </w:style>
  <w:style w:type="character" w:customStyle="1" w:styleId="WW8Num7z4">
    <w:name w:val="WW8Num7z4"/>
    <w:uiPriority w:val="99"/>
    <w:rsid w:val="00EF57D9"/>
  </w:style>
  <w:style w:type="character" w:customStyle="1" w:styleId="WW8Num7z5">
    <w:name w:val="WW8Num7z5"/>
    <w:uiPriority w:val="99"/>
    <w:rsid w:val="00EF57D9"/>
  </w:style>
  <w:style w:type="character" w:customStyle="1" w:styleId="WW8Num7z6">
    <w:name w:val="WW8Num7z6"/>
    <w:uiPriority w:val="99"/>
    <w:rsid w:val="00EF57D9"/>
  </w:style>
  <w:style w:type="character" w:customStyle="1" w:styleId="WW8Num7z7">
    <w:name w:val="WW8Num7z7"/>
    <w:uiPriority w:val="99"/>
    <w:rsid w:val="00EF57D9"/>
  </w:style>
  <w:style w:type="character" w:customStyle="1" w:styleId="WW8Num7z8">
    <w:name w:val="WW8Num7z8"/>
    <w:uiPriority w:val="99"/>
    <w:rsid w:val="00EF57D9"/>
  </w:style>
  <w:style w:type="character" w:customStyle="1" w:styleId="WW8Num4z2">
    <w:name w:val="WW8Num4z2"/>
    <w:uiPriority w:val="99"/>
    <w:rsid w:val="00EF57D9"/>
  </w:style>
  <w:style w:type="character" w:customStyle="1" w:styleId="WW8Num4z3">
    <w:name w:val="WW8Num4z3"/>
    <w:uiPriority w:val="99"/>
    <w:rsid w:val="00EF57D9"/>
  </w:style>
  <w:style w:type="character" w:customStyle="1" w:styleId="WW8Num4z4">
    <w:name w:val="WW8Num4z4"/>
    <w:uiPriority w:val="99"/>
    <w:rsid w:val="00EF57D9"/>
  </w:style>
  <w:style w:type="character" w:customStyle="1" w:styleId="WW8Num4z5">
    <w:name w:val="WW8Num4z5"/>
    <w:uiPriority w:val="99"/>
    <w:rsid w:val="00EF57D9"/>
  </w:style>
  <w:style w:type="character" w:customStyle="1" w:styleId="WW8Num4z6">
    <w:name w:val="WW8Num4z6"/>
    <w:uiPriority w:val="99"/>
    <w:rsid w:val="00EF57D9"/>
  </w:style>
  <w:style w:type="character" w:customStyle="1" w:styleId="WW8Num4z7">
    <w:name w:val="WW8Num4z7"/>
    <w:uiPriority w:val="99"/>
    <w:rsid w:val="00EF57D9"/>
  </w:style>
  <w:style w:type="character" w:customStyle="1" w:styleId="WW8Num4z8">
    <w:name w:val="WW8Num4z8"/>
    <w:uiPriority w:val="99"/>
    <w:rsid w:val="00EF57D9"/>
  </w:style>
  <w:style w:type="character" w:customStyle="1" w:styleId="Bullets">
    <w:name w:val="Bullets"/>
    <w:uiPriority w:val="99"/>
    <w:rsid w:val="00EF57D9"/>
    <w:rPr>
      <w:rFonts w:ascii="OpenSymbol" w:hAnsi="OpenSymbol"/>
    </w:rPr>
  </w:style>
  <w:style w:type="character" w:customStyle="1" w:styleId="NumberingSymbols">
    <w:name w:val="Numbering Symbols"/>
    <w:uiPriority w:val="99"/>
    <w:rsid w:val="00EF57D9"/>
  </w:style>
  <w:style w:type="character" w:customStyle="1" w:styleId="a7">
    <w:name w:val="Маркеры списка"/>
    <w:uiPriority w:val="99"/>
    <w:rsid w:val="00EF57D9"/>
    <w:rPr>
      <w:rFonts w:ascii="OpenSymbol" w:hAnsi="OpenSymbol"/>
    </w:rPr>
  </w:style>
  <w:style w:type="paragraph" w:styleId="a8">
    <w:name w:val="Title"/>
    <w:basedOn w:val="a"/>
    <w:next w:val="a5"/>
    <w:link w:val="a9"/>
    <w:uiPriority w:val="99"/>
    <w:qFormat/>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character" w:customStyle="1" w:styleId="a9">
    <w:name w:val="Заголовок Знак"/>
    <w:link w:val="a8"/>
    <w:uiPriority w:val="99"/>
    <w:locked/>
    <w:rsid w:val="0011034D"/>
    <w:rPr>
      <w:rFonts w:ascii="Cambria" w:hAnsi="Cambria" w:cs="Times New Roman"/>
      <w:b/>
      <w:bCs/>
      <w:kern w:val="28"/>
      <w:sz w:val="32"/>
      <w:szCs w:val="32"/>
      <w:lang w:val="hr-HR" w:eastAsia="ru-RU"/>
    </w:rPr>
  </w:style>
  <w:style w:type="paragraph" w:styleId="aa">
    <w:name w:val="List"/>
    <w:basedOn w:val="a5"/>
    <w:uiPriority w:val="99"/>
    <w:rsid w:val="00EF57D9"/>
    <w:pPr>
      <w:widowControl w:val="0"/>
      <w:suppressAutoHyphens w:val="0"/>
      <w:snapToGrid w:val="0"/>
      <w:spacing w:after="140" w:line="288" w:lineRule="auto"/>
      <w:jc w:val="left"/>
    </w:pPr>
    <w:rPr>
      <w:rFonts w:ascii="Liberation Serif" w:hAnsi="Liberation Serif" w:cs="FreeSans"/>
      <w:kern w:val="1"/>
      <w:szCs w:val="24"/>
      <w:lang w:bidi="hi-IN"/>
    </w:rPr>
  </w:style>
  <w:style w:type="paragraph" w:styleId="ab">
    <w:name w:val="caption"/>
    <w:basedOn w:val="a"/>
    <w:uiPriority w:val="99"/>
    <w:qFormat/>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42">
    <w:name w:val="Указатель4"/>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52">
    <w:name w:val="Название объекта5"/>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32">
    <w:name w:val="Указатель3"/>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43">
    <w:name w:val="Название объекта4"/>
    <w:basedOn w:val="a8"/>
    <w:next w:val="a5"/>
    <w:uiPriority w:val="99"/>
    <w:rsid w:val="00EF57D9"/>
    <w:pPr>
      <w:jc w:val="center"/>
    </w:pPr>
    <w:rPr>
      <w:b/>
      <w:bCs/>
      <w:sz w:val="56"/>
      <w:szCs w:val="56"/>
    </w:rPr>
  </w:style>
  <w:style w:type="paragraph" w:customStyle="1" w:styleId="23">
    <w:name w:val="Указатель2"/>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33">
    <w:name w:val="Название объекта3"/>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4">
    <w:name w:val="Указатель1"/>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Heading">
    <w:name w:val="Heading"/>
    <w:basedOn w:val="a"/>
    <w:next w:val="a5"/>
    <w:uiPriority w:val="99"/>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paragraph" w:customStyle="1" w:styleId="24">
    <w:name w:val="Название объекта2"/>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Index">
    <w:name w:val="Index"/>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15">
    <w:name w:val="Название объекта1"/>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6">
    <w:name w:val="Название1"/>
    <w:basedOn w:val="Heading"/>
    <w:next w:val="a5"/>
    <w:uiPriority w:val="99"/>
    <w:rsid w:val="00EF57D9"/>
    <w:pPr>
      <w:jc w:val="center"/>
    </w:pPr>
    <w:rPr>
      <w:b/>
      <w:bCs/>
      <w:sz w:val="56"/>
      <w:szCs w:val="56"/>
    </w:rPr>
  </w:style>
  <w:style w:type="paragraph" w:customStyle="1" w:styleId="TableContents">
    <w:name w:val="Table Contents"/>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TableHeading">
    <w:name w:val="Table Heading"/>
    <w:basedOn w:val="TableContents"/>
    <w:uiPriority w:val="99"/>
    <w:rsid w:val="00EF57D9"/>
    <w:pPr>
      <w:jc w:val="center"/>
    </w:pPr>
    <w:rPr>
      <w:b/>
      <w:bCs/>
    </w:rPr>
  </w:style>
  <w:style w:type="paragraph" w:customStyle="1" w:styleId="xfmc1">
    <w:name w:val="xfmc1"/>
    <w:basedOn w:val="a"/>
    <w:uiPriority w:val="99"/>
    <w:rsid w:val="00EF57D9"/>
    <w:pPr>
      <w:overflowPunct/>
      <w:autoSpaceDE/>
      <w:autoSpaceDN/>
      <w:adjustRightInd/>
      <w:snapToGrid w:val="0"/>
      <w:spacing w:before="100" w:after="100"/>
    </w:pPr>
    <w:rPr>
      <w:rFonts w:ascii="Times New Roman" w:hAnsi="Times New Roman"/>
      <w:kern w:val="1"/>
      <w:sz w:val="24"/>
      <w:szCs w:val="24"/>
      <w:lang w:val="en-US" w:eastAsia="zh-CN" w:bidi="hi-IN"/>
    </w:rPr>
  </w:style>
  <w:style w:type="paragraph" w:customStyle="1" w:styleId="ac">
    <w:name w:val="Содержимое таблицы"/>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ad">
    <w:name w:val="Заголовок таблицы"/>
    <w:basedOn w:val="ac"/>
    <w:uiPriority w:val="99"/>
    <w:rsid w:val="00EF57D9"/>
    <w:pPr>
      <w:jc w:val="center"/>
    </w:pPr>
    <w:rPr>
      <w:b/>
      <w:bCs/>
    </w:rPr>
  </w:style>
  <w:style w:type="paragraph" w:customStyle="1" w:styleId="17">
    <w:name w:val="Цитата1"/>
    <w:basedOn w:val="a"/>
    <w:uiPriority w:val="99"/>
    <w:rsid w:val="00EF57D9"/>
    <w:pPr>
      <w:widowControl w:val="0"/>
      <w:overflowPunct/>
      <w:autoSpaceDE/>
      <w:autoSpaceDN/>
      <w:adjustRightInd/>
      <w:snapToGrid w:val="0"/>
      <w:spacing w:after="283"/>
      <w:ind w:left="567" w:right="567"/>
    </w:pPr>
    <w:rPr>
      <w:rFonts w:ascii="Liberation Serif" w:hAnsi="Liberation Serif" w:cs="FreeSans"/>
      <w:kern w:val="1"/>
      <w:sz w:val="24"/>
      <w:szCs w:val="24"/>
      <w:lang w:val="en-US" w:eastAsia="zh-CN" w:bidi="hi-IN"/>
    </w:rPr>
  </w:style>
  <w:style w:type="paragraph" w:styleId="ae">
    <w:name w:val="Subtitle"/>
    <w:basedOn w:val="a8"/>
    <w:next w:val="a5"/>
    <w:link w:val="af"/>
    <w:uiPriority w:val="99"/>
    <w:qFormat/>
    <w:rsid w:val="00EF57D9"/>
    <w:pPr>
      <w:spacing w:before="60"/>
      <w:jc w:val="center"/>
    </w:pPr>
    <w:rPr>
      <w:sz w:val="36"/>
      <w:szCs w:val="36"/>
    </w:rPr>
  </w:style>
  <w:style w:type="character" w:customStyle="1" w:styleId="af">
    <w:name w:val="Подзаголовок Знак"/>
    <w:link w:val="ae"/>
    <w:uiPriority w:val="99"/>
    <w:locked/>
    <w:rsid w:val="00DB55E9"/>
    <w:rPr>
      <w:rFonts w:ascii="Liberation Sans" w:hAnsi="Liberation Sans" w:cs="Times New Roman"/>
      <w:kern w:val="1"/>
      <w:sz w:val="36"/>
      <w:lang w:val="en-US" w:eastAsia="zh-CN"/>
    </w:rPr>
  </w:style>
  <w:style w:type="character" w:customStyle="1" w:styleId="apple-converted-space">
    <w:name w:val="apple-converted-space"/>
    <w:uiPriority w:val="99"/>
    <w:rsid w:val="009D7957"/>
    <w:rPr>
      <w:rFonts w:cs="Times New Roman"/>
    </w:rPr>
  </w:style>
  <w:style w:type="paragraph" w:styleId="af0">
    <w:name w:val="No Spacing"/>
    <w:uiPriority w:val="99"/>
    <w:qFormat/>
    <w:rsid w:val="006C638E"/>
    <w:pPr>
      <w:suppressAutoHyphens/>
    </w:pPr>
    <w:rPr>
      <w:rFonts w:ascii="Calibri" w:hAnsi="Calibri"/>
      <w:sz w:val="22"/>
      <w:szCs w:val="22"/>
      <w:lang w:val="uk-UA" w:eastAsia="zh-CN"/>
    </w:rPr>
  </w:style>
  <w:style w:type="paragraph" w:customStyle="1" w:styleId="310">
    <w:name w:val="Основной текст с отступом 31"/>
    <w:basedOn w:val="a"/>
    <w:uiPriority w:val="99"/>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1">
    <w:name w:val="Emphasis"/>
    <w:uiPriority w:val="99"/>
    <w:qFormat/>
    <w:rsid w:val="006C638E"/>
    <w:rPr>
      <w:rFonts w:cs="Times New Roman"/>
      <w:i/>
    </w:rPr>
  </w:style>
  <w:style w:type="character" w:styleId="af2">
    <w:name w:val="Strong"/>
    <w:uiPriority w:val="99"/>
    <w:qFormat/>
    <w:rsid w:val="006C638E"/>
    <w:rPr>
      <w:rFonts w:cs="Times New Roman"/>
      <w:b/>
    </w:rPr>
  </w:style>
  <w:style w:type="character" w:customStyle="1" w:styleId="rvts23">
    <w:name w:val="rvts23"/>
    <w:uiPriority w:val="99"/>
    <w:rsid w:val="0036404B"/>
    <w:rPr>
      <w:rFonts w:cs="Times New Roman"/>
    </w:rPr>
  </w:style>
  <w:style w:type="paragraph" w:customStyle="1" w:styleId="rvps2">
    <w:name w:val="rvps2"/>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uiPriority w:val="99"/>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3">
    <w:name w:val="Вміст таблиці"/>
    <w:basedOn w:val="a"/>
    <w:uiPriority w:val="99"/>
    <w:rsid w:val="0036404B"/>
    <w:pPr>
      <w:suppressLineNumbers/>
      <w:suppressAutoHyphens/>
      <w:autoSpaceDN/>
      <w:adjustRightInd/>
    </w:pPr>
    <w:rPr>
      <w:rFonts w:cs="Antiqua"/>
      <w:lang w:eastAsia="zh-CN"/>
    </w:rPr>
  </w:style>
  <w:style w:type="paragraph" w:styleId="af4">
    <w:name w:val="List Paragraph"/>
    <w:basedOn w:val="a"/>
    <w:link w:val="af5"/>
    <w:uiPriority w:val="34"/>
    <w:qFormat/>
    <w:rsid w:val="0036404B"/>
    <w:pPr>
      <w:suppressAutoHyphens/>
      <w:autoSpaceDN/>
      <w:adjustRightInd/>
      <w:spacing w:after="200" w:line="276" w:lineRule="auto"/>
      <w:ind w:left="720"/>
      <w:contextualSpacing/>
    </w:pPr>
    <w:rPr>
      <w:rFonts w:ascii="Calibri" w:hAnsi="Calibri" w:cs="Calibri"/>
      <w:sz w:val="22"/>
      <w:szCs w:val="22"/>
      <w:lang w:val="ru-RU" w:eastAsia="zh-CN"/>
    </w:rPr>
  </w:style>
  <w:style w:type="paragraph" w:customStyle="1" w:styleId="18">
    <w:name w:val="1"/>
    <w:basedOn w:val="a"/>
    <w:uiPriority w:val="99"/>
    <w:rsid w:val="009C70B2"/>
    <w:pPr>
      <w:overflowPunct/>
      <w:autoSpaceDE/>
      <w:autoSpaceDN/>
      <w:adjustRightInd/>
    </w:pPr>
    <w:rPr>
      <w:rFonts w:ascii="Verdana" w:hAnsi="Verdana"/>
      <w:sz w:val="20"/>
      <w:lang w:val="en-US" w:eastAsia="en-US"/>
    </w:rPr>
  </w:style>
  <w:style w:type="paragraph" w:customStyle="1" w:styleId="19">
    <w:name w:val="Абзац списка1"/>
    <w:basedOn w:val="a"/>
    <w:uiPriority w:val="99"/>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6">
    <w:name w:val="Знак"/>
    <w:basedOn w:val="a"/>
    <w:uiPriority w:val="99"/>
    <w:rsid w:val="00264ABF"/>
    <w:pPr>
      <w:overflowPunct/>
      <w:autoSpaceDE/>
      <w:autoSpaceDN/>
      <w:adjustRightInd/>
    </w:pPr>
    <w:rPr>
      <w:rFonts w:ascii="Verdana" w:hAnsi="Verdana"/>
      <w:sz w:val="20"/>
      <w:lang w:val="en-US" w:eastAsia="en-US"/>
    </w:rPr>
  </w:style>
  <w:style w:type="character" w:styleId="af7">
    <w:name w:val="Hyperlink"/>
    <w:uiPriority w:val="99"/>
    <w:rsid w:val="00DB55E9"/>
    <w:rPr>
      <w:rFonts w:ascii="Verdana" w:hAnsi="Verdana" w:cs="Times New Roman"/>
      <w:color w:val="000000"/>
      <w:u w:val="single"/>
    </w:rPr>
  </w:style>
  <w:style w:type="character" w:styleId="af8">
    <w:name w:val="FollowedHyperlink"/>
    <w:uiPriority w:val="99"/>
    <w:rsid w:val="00DB55E9"/>
    <w:rPr>
      <w:rFonts w:cs="Times New Roman"/>
      <w:color w:val="800080"/>
      <w:u w:val="single"/>
    </w:rPr>
  </w:style>
  <w:style w:type="paragraph" w:styleId="HTML">
    <w:name w:val="HTML Preformatted"/>
    <w:basedOn w:val="a"/>
    <w:link w:val="HTML0"/>
    <w:uiPriority w:val="99"/>
    <w:rsid w:val="00DB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hAnsi="Courier New" w:cs="Courier New"/>
      <w:kern w:val="2"/>
      <w:sz w:val="20"/>
      <w:lang w:val="ru-RU" w:eastAsia="zh-CN" w:bidi="hi-IN"/>
    </w:rPr>
  </w:style>
  <w:style w:type="character" w:customStyle="1" w:styleId="HTML0">
    <w:name w:val="Стандартный HTML Знак"/>
    <w:link w:val="HTML"/>
    <w:uiPriority w:val="99"/>
    <w:locked/>
    <w:rsid w:val="00DB55E9"/>
    <w:rPr>
      <w:rFonts w:ascii="Courier New" w:hAnsi="Courier New" w:cs="Times New Roman"/>
      <w:kern w:val="2"/>
      <w:lang w:val="ru-RU" w:eastAsia="zh-CN"/>
    </w:rPr>
  </w:style>
  <w:style w:type="paragraph" w:styleId="af9">
    <w:name w:val="header"/>
    <w:basedOn w:val="a"/>
    <w:link w:val="afa"/>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en-US" w:eastAsia="zh-CN" w:bidi="hi-IN"/>
    </w:rPr>
  </w:style>
  <w:style w:type="character" w:customStyle="1" w:styleId="afa">
    <w:name w:val="Верхний колонтитул Знак"/>
    <w:link w:val="af9"/>
    <w:uiPriority w:val="99"/>
    <w:locked/>
    <w:rsid w:val="00DB55E9"/>
    <w:rPr>
      <w:rFonts w:ascii="Liberation Serif" w:hAnsi="Liberation Serif" w:cs="Times New Roman"/>
      <w:kern w:val="2"/>
      <w:sz w:val="24"/>
      <w:lang w:eastAsia="zh-CN"/>
    </w:rPr>
  </w:style>
  <w:style w:type="paragraph" w:styleId="afb">
    <w:name w:val="footer"/>
    <w:basedOn w:val="a"/>
    <w:link w:val="1a"/>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ru-RU" w:eastAsia="zh-CN" w:bidi="hi-IN"/>
    </w:rPr>
  </w:style>
  <w:style w:type="character" w:customStyle="1" w:styleId="1a">
    <w:name w:val="Нижний колонтитул Знак1"/>
    <w:link w:val="afb"/>
    <w:uiPriority w:val="99"/>
    <w:locked/>
    <w:rsid w:val="00DB55E9"/>
    <w:rPr>
      <w:rFonts w:ascii="Liberation Serif" w:hAnsi="Liberation Serif" w:cs="Times New Roman"/>
      <w:kern w:val="2"/>
      <w:sz w:val="24"/>
      <w:lang w:val="ru-RU" w:eastAsia="zh-CN"/>
    </w:rPr>
  </w:style>
  <w:style w:type="character" w:customStyle="1" w:styleId="afc">
    <w:name w:val="Нижний колонтитул Знак"/>
    <w:uiPriority w:val="99"/>
    <w:rsid w:val="00DB55E9"/>
    <w:rPr>
      <w:rFonts w:ascii="Antiqua" w:hAnsi="Antiqua"/>
      <w:sz w:val="28"/>
      <w:lang w:val="hr-HR" w:eastAsia="ru-RU"/>
    </w:rPr>
  </w:style>
  <w:style w:type="paragraph" w:styleId="afd">
    <w:name w:val="Body Text Indent"/>
    <w:basedOn w:val="a"/>
    <w:link w:val="afe"/>
    <w:uiPriority w:val="99"/>
    <w:rsid w:val="00DB55E9"/>
    <w:pPr>
      <w:suppressAutoHyphens/>
      <w:autoSpaceDN/>
      <w:adjustRightInd/>
      <w:spacing w:after="120"/>
      <w:ind w:left="283"/>
    </w:pPr>
    <w:rPr>
      <w:lang w:eastAsia="zh-CN"/>
    </w:rPr>
  </w:style>
  <w:style w:type="character" w:customStyle="1" w:styleId="afe">
    <w:name w:val="Основной текст с отступом Знак"/>
    <w:link w:val="afd"/>
    <w:uiPriority w:val="99"/>
    <w:locked/>
    <w:rsid w:val="00DB55E9"/>
    <w:rPr>
      <w:rFonts w:ascii="Antiqua" w:hAnsi="Antiqua" w:cs="Times New Roman"/>
      <w:sz w:val="28"/>
      <w:lang w:val="hr-HR" w:eastAsia="zh-CN"/>
    </w:rPr>
  </w:style>
  <w:style w:type="paragraph" w:styleId="25">
    <w:name w:val="Body Text 2"/>
    <w:basedOn w:val="a"/>
    <w:link w:val="26"/>
    <w:uiPriority w:val="99"/>
    <w:rsid w:val="00DB55E9"/>
    <w:pPr>
      <w:overflowPunct/>
      <w:autoSpaceDE/>
      <w:autoSpaceDN/>
      <w:adjustRightInd/>
    </w:pPr>
    <w:rPr>
      <w:rFonts w:ascii="Arial" w:hAnsi="Arial"/>
      <w:sz w:val="22"/>
      <w:szCs w:val="24"/>
      <w:lang w:val="en-US"/>
    </w:rPr>
  </w:style>
  <w:style w:type="character" w:customStyle="1" w:styleId="26">
    <w:name w:val="Основной текст 2 Знак"/>
    <w:link w:val="25"/>
    <w:uiPriority w:val="99"/>
    <w:locked/>
    <w:rsid w:val="00DB55E9"/>
    <w:rPr>
      <w:rFonts w:ascii="Arial" w:hAnsi="Arial" w:cs="Times New Roman"/>
      <w:sz w:val="24"/>
      <w:lang w:eastAsia="ru-RU"/>
    </w:rPr>
  </w:style>
  <w:style w:type="paragraph" w:styleId="aff">
    <w:name w:val="Balloon Text"/>
    <w:basedOn w:val="a"/>
    <w:link w:val="1b"/>
    <w:uiPriority w:val="99"/>
    <w:rsid w:val="00DB55E9"/>
    <w:pPr>
      <w:widowControl w:val="0"/>
      <w:suppressAutoHyphens/>
      <w:overflowPunct/>
      <w:autoSpaceDE/>
      <w:autoSpaceDN/>
      <w:adjustRightInd/>
    </w:pPr>
    <w:rPr>
      <w:rFonts w:ascii="Tahoma" w:hAnsi="Tahoma" w:cs="Tahoma"/>
      <w:kern w:val="2"/>
      <w:sz w:val="16"/>
      <w:szCs w:val="16"/>
      <w:lang w:val="ru-RU" w:eastAsia="zh-CN" w:bidi="hi-IN"/>
    </w:rPr>
  </w:style>
  <w:style w:type="character" w:customStyle="1" w:styleId="1b">
    <w:name w:val="Текст выноски Знак1"/>
    <w:link w:val="aff"/>
    <w:uiPriority w:val="99"/>
    <w:locked/>
    <w:rsid w:val="00DB55E9"/>
    <w:rPr>
      <w:rFonts w:ascii="Tahoma" w:hAnsi="Tahoma" w:cs="Times New Roman"/>
      <w:kern w:val="2"/>
      <w:sz w:val="16"/>
      <w:lang w:val="ru-RU" w:eastAsia="zh-CN"/>
    </w:rPr>
  </w:style>
  <w:style w:type="character" w:customStyle="1" w:styleId="aff0">
    <w:name w:val="Текст выноски Знак"/>
    <w:uiPriority w:val="99"/>
    <w:rsid w:val="00DB55E9"/>
    <w:rPr>
      <w:rFonts w:ascii="Tahoma" w:hAnsi="Tahoma"/>
      <w:sz w:val="16"/>
      <w:lang w:val="hr-HR" w:eastAsia="ru-RU"/>
    </w:rPr>
  </w:style>
  <w:style w:type="paragraph" w:customStyle="1" w:styleId="53">
    <w:name w:val="Указатель5"/>
    <w:basedOn w:val="a"/>
    <w:uiPriority w:val="99"/>
    <w:rsid w:val="00DB55E9"/>
    <w:pPr>
      <w:suppressLineNumbers/>
      <w:suppressAutoHyphens/>
      <w:autoSpaceDN/>
      <w:adjustRightInd/>
    </w:pPr>
    <w:rPr>
      <w:rFonts w:cs="FreeSans"/>
      <w:lang w:eastAsia="zh-CN"/>
    </w:rPr>
  </w:style>
  <w:style w:type="paragraph" w:customStyle="1" w:styleId="110">
    <w:name w:val="Знак Знак1 Знак Знак Знак Знак Знак Знак Знак Знак Знак Знак1"/>
    <w:basedOn w:val="a"/>
    <w:uiPriority w:val="99"/>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uiPriority w:val="99"/>
    <w:rsid w:val="00DB55E9"/>
    <w:pPr>
      <w:widowControl w:val="0"/>
      <w:suppressLineNumbers/>
      <w:suppressAutoHyphens/>
      <w:overflowPunct/>
      <w:autoSpaceDE/>
      <w:autoSpaceDN/>
      <w:adjustRightInd/>
      <w:snapToGrid w:val="0"/>
      <w:spacing w:before="120" w:after="120"/>
    </w:pPr>
    <w:rPr>
      <w:rFonts w:ascii="Liberation Serif" w:hAnsi="Liberation Serif" w:cs="FreeSans"/>
      <w:i/>
      <w:iCs/>
      <w:kern w:val="2"/>
      <w:sz w:val="24"/>
      <w:szCs w:val="24"/>
      <w:lang w:val="en-US" w:eastAsia="zh-CN" w:bidi="hi-IN"/>
    </w:rPr>
  </w:style>
  <w:style w:type="paragraph" w:customStyle="1" w:styleId="210">
    <w:name w:val="Основной текст 21"/>
    <w:basedOn w:val="a"/>
    <w:uiPriority w:val="99"/>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70">
    <w:name w:val="Название объекта1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71">
    <w:name w:val="Указатель1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60">
    <w:name w:val="Название объекта16"/>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61">
    <w:name w:val="Указатель1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50">
    <w:name w:val="Название объекта15"/>
    <w:basedOn w:val="a8"/>
    <w:next w:val="a5"/>
    <w:uiPriority w:val="99"/>
    <w:rsid w:val="00DB55E9"/>
    <w:pPr>
      <w:suppressAutoHyphens/>
      <w:snapToGrid/>
      <w:jc w:val="center"/>
    </w:pPr>
    <w:rPr>
      <w:b/>
      <w:bCs/>
      <w:kern w:val="2"/>
      <w:sz w:val="36"/>
      <w:szCs w:val="36"/>
      <w:lang w:val="ru-RU"/>
    </w:rPr>
  </w:style>
  <w:style w:type="paragraph" w:customStyle="1" w:styleId="151">
    <w:name w:val="Указатель15"/>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40">
    <w:name w:val="Название объекта14"/>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41">
    <w:name w:val="Указатель14"/>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30">
    <w:name w:val="Название объекта13"/>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31">
    <w:name w:val="Указатель13"/>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20">
    <w:name w:val="Название объекта12"/>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21">
    <w:name w:val="Указатель12"/>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11">
    <w:name w:val="Название объекта11"/>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12">
    <w:name w:val="Указатель11"/>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00">
    <w:name w:val="Название объекта10"/>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01">
    <w:name w:val="Указатель10"/>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91">
    <w:name w:val="Название объекта9"/>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92">
    <w:name w:val="Указатель9"/>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8">
    <w:name w:val="Название объекта8"/>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80">
    <w:name w:val="Указатель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71">
    <w:name w:val="Название объекта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72">
    <w:name w:val="Указатель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62">
    <w:name w:val="Указатель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c">
    <w:name w:val="Верхний колонтитул1"/>
    <w:basedOn w:val="a"/>
    <w:uiPriority w:val="99"/>
    <w:rsid w:val="00DB55E9"/>
    <w:pPr>
      <w:widowControl w:val="0"/>
      <w:tabs>
        <w:tab w:val="center" w:pos="4536"/>
        <w:tab w:val="right" w:pos="9072"/>
      </w:tabs>
      <w:suppressAutoHyphens/>
      <w:overflowPunct/>
      <w:autoSpaceDE/>
      <w:autoSpaceDN/>
      <w:adjustRightInd/>
      <w:snapToGrid w:val="0"/>
    </w:pPr>
    <w:rPr>
      <w:rFonts w:ascii="Arial" w:hAnsi="Arial" w:cs="Arial"/>
      <w:kern w:val="2"/>
      <w:sz w:val="26"/>
      <w:lang w:eastAsia="zh-CN" w:bidi="hi-IN"/>
    </w:rPr>
  </w:style>
  <w:style w:type="paragraph" w:customStyle="1" w:styleId="xfmc0">
    <w:name w:val="xfmc0"/>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xfmc6">
    <w:name w:val="xfmc6"/>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220">
    <w:name w:val="Основной текст 22"/>
    <w:basedOn w:val="a"/>
    <w:uiPriority w:val="99"/>
    <w:rsid w:val="00DB55E9"/>
    <w:pPr>
      <w:widowControl w:val="0"/>
      <w:suppressAutoHyphens/>
      <w:overflowPunct/>
      <w:autoSpaceDE/>
      <w:autoSpaceDN/>
      <w:adjustRightInd/>
    </w:pPr>
    <w:rPr>
      <w:rFonts w:ascii="Arial" w:hAnsi="Arial" w:cs="Arial"/>
      <w:kern w:val="2"/>
      <w:sz w:val="22"/>
      <w:szCs w:val="24"/>
      <w:lang w:val="ru-RU" w:eastAsia="zh-CN" w:bidi="hi-IN"/>
    </w:rPr>
  </w:style>
  <w:style w:type="paragraph" w:customStyle="1" w:styleId="aff1">
    <w:name w:val="Содержимое врезки"/>
    <w:basedOn w:val="a"/>
    <w:uiPriority w:val="99"/>
    <w:rsid w:val="00DB55E9"/>
    <w:pPr>
      <w:widowControl w:val="0"/>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aff2">
    <w:name w:val="Верхний колонтитул слева"/>
    <w:basedOn w:val="a"/>
    <w:uiPriority w:val="99"/>
    <w:rsid w:val="00DB55E9"/>
    <w:pPr>
      <w:widowControl w:val="0"/>
      <w:suppressLineNumbers/>
      <w:tabs>
        <w:tab w:val="center" w:pos="7569"/>
        <w:tab w:val="right" w:pos="15138"/>
      </w:tab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230">
    <w:name w:val="Основной текст 23"/>
    <w:basedOn w:val="a"/>
    <w:uiPriority w:val="99"/>
    <w:rsid w:val="00DB55E9"/>
    <w:pPr>
      <w:overflowPunct/>
      <w:autoSpaceDE/>
      <w:autoSpaceDN/>
      <w:adjustRightInd/>
    </w:pPr>
    <w:rPr>
      <w:rFonts w:ascii="Arial" w:hAnsi="Arial"/>
      <w:kern w:val="2"/>
      <w:sz w:val="22"/>
      <w:szCs w:val="24"/>
      <w:lang w:val="uk-UA" w:eastAsia="zh-CN"/>
    </w:rPr>
  </w:style>
  <w:style w:type="paragraph" w:customStyle="1" w:styleId="1d">
    <w:name w:val="Без интервала1"/>
    <w:uiPriority w:val="99"/>
    <w:rsid w:val="00DB55E9"/>
    <w:pPr>
      <w:suppressAutoHyphens/>
    </w:pPr>
    <w:rPr>
      <w:rFonts w:ascii="Calibri" w:hAnsi="Calibri" w:cs="Calibri"/>
      <w:sz w:val="22"/>
      <w:szCs w:val="22"/>
      <w:lang w:eastAsia="zh-CN"/>
    </w:rPr>
  </w:style>
  <w:style w:type="paragraph" w:customStyle="1" w:styleId="aff3">
    <w:name w:val="Текст в заданном формате"/>
    <w:basedOn w:val="a"/>
    <w:uiPriority w:val="99"/>
    <w:rsid w:val="00DB55E9"/>
    <w:pPr>
      <w:widowControl w:val="0"/>
      <w:suppressAutoHyphens/>
      <w:overflowPunct/>
      <w:autoSpaceDE/>
      <w:autoSpaceDN/>
      <w:adjustRightInd/>
    </w:pPr>
    <w:rPr>
      <w:rFonts w:ascii="DejaVu Sans Mono" w:hAnsi="DejaVu Sans Mono" w:cs="FreeSerif"/>
      <w:kern w:val="2"/>
      <w:sz w:val="20"/>
      <w:lang w:val="ru-RU" w:eastAsia="zh-CN" w:bidi="hi-IN"/>
    </w:rPr>
  </w:style>
  <w:style w:type="paragraph" w:customStyle="1" w:styleId="1e">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cs="Arial"/>
      <w:kern w:val="2"/>
      <w:sz w:val="20"/>
      <w:lang w:val="en-US" w:eastAsia="zh-CN"/>
    </w:rPr>
  </w:style>
  <w:style w:type="paragraph" w:customStyle="1" w:styleId="1f">
    <w:name w:val="Знак Знак Знак Знак1"/>
    <w:basedOn w:val="a"/>
    <w:uiPriority w:val="99"/>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3">
    <w:name w:val="Знак Знак1 Знак Знак Знак Знак Знак Знак1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uiPriority w:val="99"/>
    <w:rsid w:val="00DB55E9"/>
    <w:pPr>
      <w:overflowPunct/>
      <w:autoSpaceDE/>
      <w:autoSpaceDN/>
      <w:adjustRightInd/>
    </w:pPr>
    <w:rPr>
      <w:rFonts w:ascii="Arial" w:hAnsi="Arial"/>
      <w:kern w:val="2"/>
      <w:sz w:val="22"/>
      <w:szCs w:val="24"/>
      <w:lang w:val="uk-UA" w:eastAsia="zh-CN"/>
    </w:rPr>
  </w:style>
  <w:style w:type="paragraph" w:customStyle="1" w:styleId="aff4">
    <w:name w:val="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114">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f0">
    <w:name w:val="Знак Знак1 Знак Знак Знак Знак Знак Знак Знак"/>
    <w:basedOn w:val="a"/>
    <w:uiPriority w:val="99"/>
    <w:rsid w:val="00DB55E9"/>
    <w:pPr>
      <w:widowControl w:val="0"/>
      <w:suppressAutoHyphens/>
      <w:overflowPunct/>
      <w:autoSpaceDE/>
      <w:autoSpaceDN/>
      <w:adjustRightInd/>
    </w:pPr>
    <w:rPr>
      <w:rFonts w:ascii="Verdana" w:hAnsi="Verdana" w:cs="Verdana"/>
      <w:kern w:val="2"/>
      <w:sz w:val="20"/>
      <w:lang w:val="en-US" w:eastAsia="zh-CN" w:bidi="hi-IN"/>
    </w:rPr>
  </w:style>
  <w:style w:type="paragraph" w:customStyle="1" w:styleId="311">
    <w:name w:val="Основной текст 31"/>
    <w:basedOn w:val="a"/>
    <w:uiPriority w:val="99"/>
    <w:rsid w:val="00DB55E9"/>
    <w:pPr>
      <w:widowControl w:val="0"/>
      <w:suppressAutoHyphens/>
      <w:overflowPunct/>
      <w:autoSpaceDE/>
      <w:autoSpaceDN/>
      <w:adjustRightInd/>
      <w:spacing w:after="120"/>
    </w:pPr>
    <w:rPr>
      <w:rFonts w:ascii="Liberation Serif" w:hAnsi="Liberation Serif" w:cs="FreeSans"/>
      <w:kern w:val="2"/>
      <w:sz w:val="16"/>
      <w:szCs w:val="16"/>
      <w:lang w:val="ru-RU" w:eastAsia="zh-CN" w:bidi="hi-IN"/>
    </w:rPr>
  </w:style>
  <w:style w:type="paragraph" w:customStyle="1" w:styleId="27">
    <w:name w:val="Основной текст 27"/>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uiPriority w:val="99"/>
    <w:rsid w:val="00DB55E9"/>
    <w:pPr>
      <w:widowControl w:val="0"/>
      <w:suppressAutoHyphens/>
      <w:overflowPunct/>
      <w:autoSpaceDE/>
      <w:autoSpaceDN/>
      <w:adjustRightInd/>
      <w:spacing w:after="120" w:line="480" w:lineRule="auto"/>
      <w:ind w:left="283"/>
    </w:pPr>
    <w:rPr>
      <w:rFonts w:ascii="Arial" w:hAnsi="Arial" w:cs="Arial"/>
      <w:kern w:val="2"/>
      <w:sz w:val="20"/>
      <w:szCs w:val="24"/>
      <w:lang w:val="ru-RU" w:eastAsia="zh-CN" w:bidi="hi-IN"/>
    </w:rPr>
  </w:style>
  <w:style w:type="paragraph" w:customStyle="1" w:styleId="28">
    <w:name w:val="Основной текст 28"/>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1f1">
    <w:name w:val="Знак1"/>
    <w:basedOn w:val="a"/>
    <w:uiPriority w:val="99"/>
    <w:rsid w:val="00DB55E9"/>
    <w:pPr>
      <w:overflowPunct/>
      <w:autoSpaceDE/>
      <w:autoSpaceDN/>
      <w:adjustRightInd/>
    </w:pPr>
    <w:rPr>
      <w:rFonts w:ascii="Verdana" w:hAnsi="Verdana"/>
      <w:sz w:val="20"/>
      <w:lang w:val="en-US" w:eastAsia="en-US"/>
    </w:rPr>
  </w:style>
  <w:style w:type="paragraph" w:customStyle="1" w:styleId="aff5">
    <w:name w:val="Нормальний текст"/>
    <w:basedOn w:val="a"/>
    <w:uiPriority w:val="99"/>
    <w:rsid w:val="00DB55E9"/>
    <w:pPr>
      <w:overflowPunct/>
      <w:autoSpaceDE/>
      <w:autoSpaceDN/>
      <w:adjustRightInd/>
      <w:spacing w:before="120"/>
      <w:ind w:firstLine="567"/>
      <w:jc w:val="both"/>
    </w:pPr>
    <w:rPr>
      <w:sz w:val="26"/>
      <w:lang w:val="uk-UA"/>
    </w:rPr>
  </w:style>
  <w:style w:type="paragraph" w:customStyle="1" w:styleId="aff6">
    <w:name w:val="Знак Знак Знак Знак Знак Знак Знак Знак Знак"/>
    <w:basedOn w:val="a"/>
    <w:uiPriority w:val="99"/>
    <w:rsid w:val="00DB55E9"/>
    <w:pPr>
      <w:overflowPunct/>
      <w:autoSpaceDE/>
      <w:autoSpaceDN/>
      <w:adjustRightInd/>
    </w:pPr>
    <w:rPr>
      <w:rFonts w:ascii="Verdana" w:hAnsi="Verdana" w:cs="Verdana"/>
      <w:sz w:val="20"/>
      <w:lang w:val="en-US" w:eastAsia="en-US"/>
    </w:rPr>
  </w:style>
  <w:style w:type="paragraph" w:customStyle="1" w:styleId="1f2">
    <w:name w:val="Без інтервалів1"/>
    <w:uiPriority w:val="99"/>
    <w:rsid w:val="00DB55E9"/>
    <w:pPr>
      <w:suppressAutoHyphens/>
    </w:pPr>
    <w:rPr>
      <w:rFonts w:ascii="Calibri" w:hAnsi="Calibri" w:cs="Calibri"/>
      <w:sz w:val="22"/>
      <w:szCs w:val="22"/>
      <w:lang w:val="uk-UA" w:eastAsia="zh-CN"/>
    </w:rPr>
  </w:style>
  <w:style w:type="paragraph" w:customStyle="1" w:styleId="115">
    <w:name w:val="Верхний колонтитул11"/>
    <w:basedOn w:val="a"/>
    <w:uiPriority w:val="99"/>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uiPriority w:val="99"/>
    <w:rsid w:val="00DB55E9"/>
  </w:style>
  <w:style w:type="character" w:customStyle="1" w:styleId="aff7">
    <w:name w:val="Символ нумерации"/>
    <w:uiPriority w:val="99"/>
    <w:rsid w:val="00DB55E9"/>
  </w:style>
  <w:style w:type="character" w:customStyle="1" w:styleId="WW8Num3z2">
    <w:name w:val="WW8Num3z2"/>
    <w:uiPriority w:val="99"/>
    <w:rsid w:val="00DB55E9"/>
    <w:rPr>
      <w:b/>
    </w:rPr>
  </w:style>
  <w:style w:type="character" w:customStyle="1" w:styleId="WW8Num3z3">
    <w:name w:val="WW8Num3z3"/>
    <w:uiPriority w:val="99"/>
    <w:rsid w:val="00DB55E9"/>
    <w:rPr>
      <w:rFonts w:ascii="Times New Roman" w:hAnsi="Times New Roman"/>
      <w:sz w:val="28"/>
    </w:rPr>
  </w:style>
  <w:style w:type="character" w:customStyle="1" w:styleId="WW8Num3z4">
    <w:name w:val="WW8Num3z4"/>
    <w:uiPriority w:val="99"/>
    <w:rsid w:val="00DB55E9"/>
    <w:rPr>
      <w:rFonts w:ascii="Times New Roman" w:hAnsi="Times New Roman"/>
    </w:rPr>
  </w:style>
  <w:style w:type="character" w:customStyle="1" w:styleId="WW8Num3z5">
    <w:name w:val="WW8Num3z5"/>
    <w:uiPriority w:val="99"/>
    <w:rsid w:val="00DB55E9"/>
    <w:rPr>
      <w:sz w:val="28"/>
      <w:lang w:val="uk-UA"/>
    </w:rPr>
  </w:style>
  <w:style w:type="character" w:customStyle="1" w:styleId="WW8Num3z6">
    <w:name w:val="WW8Num3z6"/>
    <w:uiPriority w:val="99"/>
    <w:rsid w:val="00DB55E9"/>
  </w:style>
  <w:style w:type="character" w:customStyle="1" w:styleId="WW8Num3z7">
    <w:name w:val="WW8Num3z7"/>
    <w:uiPriority w:val="99"/>
    <w:rsid w:val="00DB55E9"/>
  </w:style>
  <w:style w:type="character" w:customStyle="1" w:styleId="WW8Num3z8">
    <w:name w:val="WW8Num3z8"/>
    <w:uiPriority w:val="99"/>
    <w:rsid w:val="00DB55E9"/>
  </w:style>
  <w:style w:type="character" w:customStyle="1" w:styleId="181">
    <w:name w:val="Основной шрифт абзаца18"/>
    <w:uiPriority w:val="99"/>
    <w:rsid w:val="00DB55E9"/>
  </w:style>
  <w:style w:type="character" w:customStyle="1" w:styleId="172">
    <w:name w:val="Основной шрифт абзаца17"/>
    <w:uiPriority w:val="99"/>
    <w:rsid w:val="00DB55E9"/>
  </w:style>
  <w:style w:type="character" w:customStyle="1" w:styleId="162">
    <w:name w:val="Основной шрифт абзаца16"/>
    <w:uiPriority w:val="99"/>
    <w:rsid w:val="00DB55E9"/>
  </w:style>
  <w:style w:type="character" w:customStyle="1" w:styleId="152">
    <w:name w:val="Основной шрифт абзаца15"/>
    <w:uiPriority w:val="99"/>
    <w:rsid w:val="00DB55E9"/>
  </w:style>
  <w:style w:type="character" w:customStyle="1" w:styleId="142">
    <w:name w:val="Основной шрифт абзаца14"/>
    <w:uiPriority w:val="99"/>
    <w:rsid w:val="00DB55E9"/>
  </w:style>
  <w:style w:type="character" w:customStyle="1" w:styleId="132">
    <w:name w:val="Основной шрифт абзаца13"/>
    <w:uiPriority w:val="99"/>
    <w:rsid w:val="00DB55E9"/>
  </w:style>
  <w:style w:type="character" w:customStyle="1" w:styleId="122">
    <w:name w:val="Основной шрифт абзаца12"/>
    <w:uiPriority w:val="99"/>
    <w:rsid w:val="00DB55E9"/>
  </w:style>
  <w:style w:type="character" w:customStyle="1" w:styleId="116">
    <w:name w:val="Основной шрифт абзаца11"/>
    <w:uiPriority w:val="99"/>
    <w:rsid w:val="00DB55E9"/>
  </w:style>
  <w:style w:type="character" w:customStyle="1" w:styleId="102">
    <w:name w:val="Основной шрифт абзаца10"/>
    <w:uiPriority w:val="99"/>
    <w:rsid w:val="00DB55E9"/>
  </w:style>
  <w:style w:type="character" w:customStyle="1" w:styleId="93">
    <w:name w:val="Основной шрифт абзаца9"/>
    <w:uiPriority w:val="99"/>
    <w:rsid w:val="00DB55E9"/>
  </w:style>
  <w:style w:type="character" w:customStyle="1" w:styleId="81">
    <w:name w:val="Основной шрифт абзаца8"/>
    <w:uiPriority w:val="99"/>
    <w:rsid w:val="00DB55E9"/>
  </w:style>
  <w:style w:type="character" w:customStyle="1" w:styleId="73">
    <w:name w:val="Основной шрифт абзаца7"/>
    <w:uiPriority w:val="99"/>
    <w:rsid w:val="00DB55E9"/>
  </w:style>
  <w:style w:type="character" w:customStyle="1" w:styleId="m4">
    <w:name w:val="m4"/>
    <w:uiPriority w:val="99"/>
    <w:rsid w:val="00DB55E9"/>
    <w:rPr>
      <w:rFonts w:cs="Times New Roman"/>
    </w:rPr>
  </w:style>
  <w:style w:type="character" w:customStyle="1" w:styleId="34">
    <w:name w:val="Знак Знак3"/>
    <w:uiPriority w:val="99"/>
    <w:rsid w:val="00DB55E9"/>
    <w:rPr>
      <w:rFonts w:ascii="Liberation Serif" w:hAnsi="Liberation Serif"/>
      <w:kern w:val="2"/>
      <w:sz w:val="24"/>
      <w:lang w:eastAsia="zh-CN"/>
    </w:rPr>
  </w:style>
  <w:style w:type="character" w:customStyle="1" w:styleId="1f3">
    <w:name w:val="Знак Знак1"/>
    <w:uiPriority w:val="99"/>
    <w:rsid w:val="00DB55E9"/>
    <w:rPr>
      <w:rFonts w:ascii="Courier New" w:hAnsi="Courier New"/>
      <w:kern w:val="2"/>
      <w:lang w:eastAsia="zh-CN"/>
    </w:rPr>
  </w:style>
  <w:style w:type="character" w:customStyle="1" w:styleId="29">
    <w:name w:val="Знак Знак2"/>
    <w:uiPriority w:val="99"/>
    <w:rsid w:val="00DB55E9"/>
    <w:rPr>
      <w:rFonts w:ascii="Liberation Serif" w:hAnsi="Liberation Serif"/>
      <w:kern w:val="2"/>
      <w:sz w:val="24"/>
      <w:lang w:eastAsia="zh-CN"/>
    </w:rPr>
  </w:style>
  <w:style w:type="character" w:customStyle="1" w:styleId="aff8">
    <w:name w:val="Знак Знак"/>
    <w:uiPriority w:val="99"/>
    <w:rsid w:val="00DB55E9"/>
    <w:rPr>
      <w:rFonts w:ascii="Arial" w:hAnsi="Arial"/>
      <w:sz w:val="24"/>
      <w:lang w:val="uk-UA"/>
    </w:rPr>
  </w:style>
  <w:style w:type="character" w:customStyle="1" w:styleId="rvts9">
    <w:name w:val="rvts9"/>
    <w:uiPriority w:val="99"/>
    <w:rsid w:val="00DB55E9"/>
    <w:rPr>
      <w:rFonts w:cs="Times New Roman"/>
    </w:rPr>
  </w:style>
  <w:style w:type="character" w:customStyle="1" w:styleId="44">
    <w:name w:val="Знак Знак4"/>
    <w:uiPriority w:val="99"/>
    <w:rsid w:val="00DB55E9"/>
    <w:rPr>
      <w:rFonts w:ascii="Liberation Serif" w:hAnsi="Liberation Serif"/>
      <w:kern w:val="2"/>
      <w:sz w:val="24"/>
      <w:lang w:eastAsia="zh-CN"/>
    </w:rPr>
  </w:style>
  <w:style w:type="character" w:customStyle="1" w:styleId="54">
    <w:name w:val="Знак Знак5"/>
    <w:uiPriority w:val="99"/>
    <w:rsid w:val="00DB55E9"/>
    <w:rPr>
      <w:rFonts w:ascii="Liberation Serif" w:hAnsi="Liberation Serif"/>
      <w:kern w:val="2"/>
      <w:sz w:val="24"/>
      <w:lang w:eastAsia="zh-CN"/>
    </w:rPr>
  </w:style>
  <w:style w:type="character" w:customStyle="1" w:styleId="rvts44">
    <w:name w:val="rvts44"/>
    <w:uiPriority w:val="99"/>
    <w:rsid w:val="00DB55E9"/>
    <w:rPr>
      <w:rFonts w:cs="Times New Roman"/>
    </w:rPr>
  </w:style>
  <w:style w:type="paragraph" w:customStyle="1" w:styleId="1f4">
    <w:name w:val="Знак Знак Знак Знак Знак Знак1 Знак Знак Знак Знак Знак"/>
    <w:basedOn w:val="a"/>
    <w:uiPriority w:val="99"/>
    <w:rsid w:val="00E3020F"/>
    <w:pPr>
      <w:overflowPunct/>
      <w:autoSpaceDE/>
      <w:autoSpaceDN/>
      <w:adjustRightInd/>
    </w:pPr>
    <w:rPr>
      <w:rFonts w:ascii="Verdana" w:hAnsi="Verdana"/>
      <w:sz w:val="20"/>
      <w:lang w:val="en-US" w:eastAsia="en-US"/>
    </w:rPr>
  </w:style>
  <w:style w:type="paragraph" w:customStyle="1" w:styleId="aff9">
    <w:name w:val="Знак Знак Знак Знак"/>
    <w:basedOn w:val="a"/>
    <w:uiPriority w:val="99"/>
    <w:rsid w:val="00E3020F"/>
    <w:pPr>
      <w:overflowPunct/>
      <w:autoSpaceDE/>
      <w:autoSpaceDN/>
      <w:adjustRightInd/>
    </w:pPr>
    <w:rPr>
      <w:rFonts w:ascii="Verdana" w:hAnsi="Verdana"/>
      <w:sz w:val="20"/>
      <w:lang w:val="en-US" w:eastAsia="en-US"/>
    </w:rPr>
  </w:style>
  <w:style w:type="character" w:styleId="affa">
    <w:name w:val="page number"/>
    <w:uiPriority w:val="99"/>
    <w:rsid w:val="0071134B"/>
    <w:rPr>
      <w:rFonts w:cs="Times New Roman"/>
    </w:rPr>
  </w:style>
  <w:style w:type="paragraph" w:customStyle="1" w:styleId="1f5">
    <w:name w:val="Основний текст1"/>
    <w:basedOn w:val="a"/>
    <w:uiPriority w:val="99"/>
    <w:rsid w:val="00924E91"/>
    <w:pPr>
      <w:tabs>
        <w:tab w:val="left" w:pos="709"/>
      </w:tabs>
      <w:suppressAutoHyphens/>
      <w:overflowPunct/>
      <w:autoSpaceDE/>
      <w:autoSpaceDN/>
      <w:adjustRightInd/>
      <w:spacing w:line="100" w:lineRule="atLeast"/>
      <w:jc w:val="both"/>
    </w:pPr>
    <w:rPr>
      <w:rFonts w:ascii="Times New Roman" w:hAnsi="Times New Roman"/>
      <w:sz w:val="24"/>
      <w:lang w:val="uk-UA"/>
    </w:rPr>
  </w:style>
  <w:style w:type="paragraph" w:customStyle="1" w:styleId="1010">
    <w:name w:val="Основной текст (10)1"/>
    <w:basedOn w:val="a"/>
    <w:uiPriority w:val="99"/>
    <w:rsid w:val="00924E91"/>
    <w:pPr>
      <w:tabs>
        <w:tab w:val="left" w:pos="709"/>
      </w:tabs>
      <w:suppressAutoHyphens/>
      <w:overflowPunct/>
      <w:autoSpaceDE/>
      <w:autoSpaceDN/>
      <w:adjustRightInd/>
      <w:spacing w:line="100" w:lineRule="atLeast"/>
    </w:pPr>
    <w:rPr>
      <w:rFonts w:ascii="Times New Roman" w:hAnsi="Times New Roman"/>
      <w:sz w:val="24"/>
      <w:szCs w:val="24"/>
      <w:lang w:val="uk-UA" w:eastAsia="uk-UA"/>
    </w:rPr>
  </w:style>
  <w:style w:type="character" w:customStyle="1" w:styleId="2a">
    <w:name w:val="Основной текст (2)_"/>
    <w:link w:val="2b"/>
    <w:uiPriority w:val="99"/>
    <w:locked/>
    <w:rsid w:val="000B20B0"/>
    <w:rPr>
      <w:sz w:val="19"/>
      <w:shd w:val="clear" w:color="auto" w:fill="FFFFFF"/>
    </w:rPr>
  </w:style>
  <w:style w:type="paragraph" w:customStyle="1" w:styleId="2b">
    <w:name w:val="Основной текст (2)"/>
    <w:basedOn w:val="a"/>
    <w:link w:val="2a"/>
    <w:uiPriority w:val="99"/>
    <w:rsid w:val="000B20B0"/>
    <w:pPr>
      <w:widowControl w:val="0"/>
      <w:shd w:val="clear" w:color="auto" w:fill="FFFFFF"/>
      <w:overflowPunct/>
      <w:autoSpaceDE/>
      <w:autoSpaceDN/>
      <w:adjustRightInd/>
      <w:spacing w:line="240" w:lineRule="atLeast"/>
    </w:pPr>
    <w:rPr>
      <w:rFonts w:ascii="Times New Roman" w:hAnsi="Times New Roman"/>
      <w:sz w:val="19"/>
      <w:lang w:val="en-US"/>
    </w:rPr>
  </w:style>
  <w:style w:type="character" w:customStyle="1" w:styleId="ArialNarrow">
    <w:name w:val="Колонтитул + Arial Narrow"/>
    <w:aliases w:val="16 pt,Не полужирный"/>
    <w:uiPriority w:val="99"/>
    <w:rsid w:val="00FA0E17"/>
    <w:rPr>
      <w:rFonts w:ascii="Arial Narrow" w:hAnsi="Arial Narrow"/>
      <w:b/>
      <w:color w:val="000000"/>
      <w:spacing w:val="0"/>
      <w:w w:val="100"/>
      <w:position w:val="0"/>
      <w:sz w:val="32"/>
      <w:u w:val="none"/>
      <w:lang w:val="fr-FR" w:eastAsia="fr-FR"/>
    </w:rPr>
  </w:style>
  <w:style w:type="character" w:customStyle="1" w:styleId="74">
    <w:name w:val="Основной текст (7)_"/>
    <w:link w:val="75"/>
    <w:uiPriority w:val="99"/>
    <w:locked/>
    <w:rsid w:val="00EE77BE"/>
    <w:rPr>
      <w:b/>
      <w:sz w:val="19"/>
      <w:shd w:val="clear" w:color="auto" w:fill="FFFFFF"/>
    </w:rPr>
  </w:style>
  <w:style w:type="character" w:customStyle="1" w:styleId="26pt">
    <w:name w:val="Основной текст (2) + 6 pt"/>
    <w:uiPriority w:val="99"/>
    <w:rsid w:val="00EE77BE"/>
    <w:rPr>
      <w:rFonts w:ascii="Times New Roman" w:hAnsi="Times New Roman"/>
      <w:color w:val="000000"/>
      <w:spacing w:val="0"/>
      <w:w w:val="100"/>
      <w:position w:val="0"/>
      <w:sz w:val="12"/>
      <w:u w:val="none"/>
      <w:shd w:val="clear" w:color="auto" w:fill="FFFFFF"/>
      <w:lang w:val="uk-UA" w:eastAsia="uk-UA"/>
    </w:rPr>
  </w:style>
  <w:style w:type="character" w:customStyle="1" w:styleId="28pt">
    <w:name w:val="Основной текст (2) + 8 pt"/>
    <w:uiPriority w:val="99"/>
    <w:rsid w:val="00EE77BE"/>
    <w:rPr>
      <w:rFonts w:ascii="Times New Roman" w:hAnsi="Times New Roman"/>
      <w:color w:val="000000"/>
      <w:spacing w:val="0"/>
      <w:w w:val="100"/>
      <w:position w:val="0"/>
      <w:sz w:val="16"/>
      <w:u w:val="none"/>
      <w:shd w:val="clear" w:color="auto" w:fill="FFFFFF"/>
      <w:lang w:val="uk-UA" w:eastAsia="uk-UA"/>
    </w:rPr>
  </w:style>
  <w:style w:type="character" w:customStyle="1" w:styleId="2MicrosoftSansSerif">
    <w:name w:val="Основной текст (2) + Microsoft Sans Serif"/>
    <w:aliases w:val="7,5 pt"/>
    <w:uiPriority w:val="99"/>
    <w:rsid w:val="00EE77BE"/>
    <w:rPr>
      <w:rFonts w:ascii="Microsoft Sans Serif" w:hAnsi="Microsoft Sans Serif"/>
      <w:color w:val="000000"/>
      <w:spacing w:val="0"/>
      <w:w w:val="100"/>
      <w:position w:val="0"/>
      <w:sz w:val="15"/>
      <w:u w:val="none"/>
      <w:shd w:val="clear" w:color="auto" w:fill="FFFFFF"/>
      <w:lang w:val="uk-UA" w:eastAsia="uk-UA"/>
    </w:rPr>
  </w:style>
  <w:style w:type="character" w:customStyle="1" w:styleId="2MicrosoftSansSerif1">
    <w:name w:val="Основной текст (2) + Microsoft Sans Serif1"/>
    <w:aliases w:val="7 pt"/>
    <w:uiPriority w:val="99"/>
    <w:rsid w:val="00EE77BE"/>
    <w:rPr>
      <w:rFonts w:ascii="Microsoft Sans Serif" w:hAnsi="Microsoft Sans Serif"/>
      <w:b/>
      <w:color w:val="000000"/>
      <w:spacing w:val="0"/>
      <w:w w:val="100"/>
      <w:position w:val="0"/>
      <w:sz w:val="14"/>
      <w:u w:val="none"/>
      <w:shd w:val="clear" w:color="auto" w:fill="FFFFFF"/>
      <w:lang w:val="uk-UA" w:eastAsia="uk-UA"/>
    </w:rPr>
  </w:style>
  <w:style w:type="paragraph" w:customStyle="1" w:styleId="75">
    <w:name w:val="Основной текст (7)"/>
    <w:basedOn w:val="a"/>
    <w:link w:val="74"/>
    <w:uiPriority w:val="99"/>
    <w:rsid w:val="00EE77BE"/>
    <w:pPr>
      <w:widowControl w:val="0"/>
      <w:shd w:val="clear" w:color="auto" w:fill="FFFFFF"/>
      <w:overflowPunct/>
      <w:autoSpaceDE/>
      <w:autoSpaceDN/>
      <w:adjustRightInd/>
      <w:spacing w:before="480" w:after="180" w:line="226" w:lineRule="exact"/>
      <w:jc w:val="center"/>
    </w:pPr>
    <w:rPr>
      <w:rFonts w:ascii="Times New Roman" w:hAnsi="Times New Roman"/>
      <w:b/>
      <w:sz w:val="19"/>
      <w:lang w:val="en-US"/>
    </w:rPr>
  </w:style>
  <w:style w:type="character" w:customStyle="1" w:styleId="241">
    <w:name w:val="Знак Знак24"/>
    <w:uiPriority w:val="99"/>
    <w:rsid w:val="00442F7C"/>
    <w:rPr>
      <w:b/>
      <w:sz w:val="22"/>
      <w:lang w:val="hr-HR" w:eastAsia="ru-RU"/>
    </w:rPr>
  </w:style>
  <w:style w:type="character" w:customStyle="1" w:styleId="163">
    <w:name w:val="Знак Знак16"/>
    <w:uiPriority w:val="99"/>
    <w:rsid w:val="00442F7C"/>
    <w:rPr>
      <w:rFonts w:ascii="Liberation Serif" w:hAnsi="Liberation Serif"/>
      <w:kern w:val="2"/>
      <w:sz w:val="24"/>
      <w:lang w:eastAsia="zh-CN"/>
    </w:rPr>
  </w:style>
  <w:style w:type="character" w:customStyle="1" w:styleId="af5">
    <w:name w:val="Абзац списка Знак"/>
    <w:link w:val="af4"/>
    <w:uiPriority w:val="34"/>
    <w:locked/>
    <w:rsid w:val="007240E1"/>
    <w:rPr>
      <w:rFonts w:ascii="Calibri" w:hAnsi="Calibri" w:cs="Calibri"/>
      <w:sz w:val="22"/>
      <w:szCs w:val="22"/>
      <w:lang w:eastAsia="zh-CN"/>
    </w:rPr>
  </w:style>
  <w:style w:type="table" w:customStyle="1" w:styleId="1f6">
    <w:name w:val="Сетка таблицы1"/>
    <w:basedOn w:val="a1"/>
    <w:next w:val="a3"/>
    <w:uiPriority w:val="59"/>
    <w:rsid w:val="004F7A4D"/>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7">
    <w:name w:val="Сітка таблиці1"/>
    <w:basedOn w:val="a1"/>
    <w:next w:val="a3"/>
    <w:uiPriority w:val="39"/>
    <w:rsid w:val="00485304"/>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a"/>
    <w:rsid w:val="004E163B"/>
    <w:pPr>
      <w:widowControl w:val="0"/>
      <w:overflowPunct/>
    </w:pPr>
    <w:rPr>
      <w:rFonts w:ascii="Times New Roman" w:hAnsi="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11476">
      <w:bodyDiv w:val="1"/>
      <w:marLeft w:val="0"/>
      <w:marRight w:val="0"/>
      <w:marTop w:val="0"/>
      <w:marBottom w:val="0"/>
      <w:divBdr>
        <w:top w:val="none" w:sz="0" w:space="0" w:color="auto"/>
        <w:left w:val="none" w:sz="0" w:space="0" w:color="auto"/>
        <w:bottom w:val="none" w:sz="0" w:space="0" w:color="auto"/>
        <w:right w:val="none" w:sz="0" w:space="0" w:color="auto"/>
      </w:divBdr>
    </w:div>
    <w:div w:id="387649220">
      <w:bodyDiv w:val="1"/>
      <w:marLeft w:val="0"/>
      <w:marRight w:val="0"/>
      <w:marTop w:val="0"/>
      <w:marBottom w:val="0"/>
      <w:divBdr>
        <w:top w:val="none" w:sz="0" w:space="0" w:color="auto"/>
        <w:left w:val="none" w:sz="0" w:space="0" w:color="auto"/>
        <w:bottom w:val="none" w:sz="0" w:space="0" w:color="auto"/>
        <w:right w:val="none" w:sz="0" w:space="0" w:color="auto"/>
      </w:divBdr>
    </w:div>
    <w:div w:id="469632457">
      <w:bodyDiv w:val="1"/>
      <w:marLeft w:val="0"/>
      <w:marRight w:val="0"/>
      <w:marTop w:val="0"/>
      <w:marBottom w:val="0"/>
      <w:divBdr>
        <w:top w:val="none" w:sz="0" w:space="0" w:color="auto"/>
        <w:left w:val="none" w:sz="0" w:space="0" w:color="auto"/>
        <w:bottom w:val="none" w:sz="0" w:space="0" w:color="auto"/>
        <w:right w:val="none" w:sz="0" w:space="0" w:color="auto"/>
      </w:divBdr>
    </w:div>
    <w:div w:id="667683162">
      <w:bodyDiv w:val="1"/>
      <w:marLeft w:val="0"/>
      <w:marRight w:val="0"/>
      <w:marTop w:val="0"/>
      <w:marBottom w:val="0"/>
      <w:divBdr>
        <w:top w:val="none" w:sz="0" w:space="0" w:color="auto"/>
        <w:left w:val="none" w:sz="0" w:space="0" w:color="auto"/>
        <w:bottom w:val="none" w:sz="0" w:space="0" w:color="auto"/>
        <w:right w:val="none" w:sz="0" w:space="0" w:color="auto"/>
      </w:divBdr>
    </w:div>
    <w:div w:id="960304537">
      <w:bodyDiv w:val="1"/>
      <w:marLeft w:val="0"/>
      <w:marRight w:val="0"/>
      <w:marTop w:val="0"/>
      <w:marBottom w:val="0"/>
      <w:divBdr>
        <w:top w:val="none" w:sz="0" w:space="0" w:color="auto"/>
        <w:left w:val="none" w:sz="0" w:space="0" w:color="auto"/>
        <w:bottom w:val="none" w:sz="0" w:space="0" w:color="auto"/>
        <w:right w:val="none" w:sz="0" w:space="0" w:color="auto"/>
      </w:divBdr>
    </w:div>
    <w:div w:id="1062368300">
      <w:marLeft w:val="0"/>
      <w:marRight w:val="0"/>
      <w:marTop w:val="0"/>
      <w:marBottom w:val="0"/>
      <w:divBdr>
        <w:top w:val="none" w:sz="0" w:space="0" w:color="auto"/>
        <w:left w:val="none" w:sz="0" w:space="0" w:color="auto"/>
        <w:bottom w:val="none" w:sz="0" w:space="0" w:color="auto"/>
        <w:right w:val="none" w:sz="0" w:space="0" w:color="auto"/>
      </w:divBdr>
    </w:div>
    <w:div w:id="1062368301">
      <w:marLeft w:val="0"/>
      <w:marRight w:val="0"/>
      <w:marTop w:val="0"/>
      <w:marBottom w:val="0"/>
      <w:divBdr>
        <w:top w:val="none" w:sz="0" w:space="0" w:color="auto"/>
        <w:left w:val="none" w:sz="0" w:space="0" w:color="auto"/>
        <w:bottom w:val="none" w:sz="0" w:space="0" w:color="auto"/>
        <w:right w:val="none" w:sz="0" w:space="0" w:color="auto"/>
      </w:divBdr>
    </w:div>
    <w:div w:id="1062368302">
      <w:marLeft w:val="0"/>
      <w:marRight w:val="0"/>
      <w:marTop w:val="0"/>
      <w:marBottom w:val="0"/>
      <w:divBdr>
        <w:top w:val="none" w:sz="0" w:space="0" w:color="auto"/>
        <w:left w:val="none" w:sz="0" w:space="0" w:color="auto"/>
        <w:bottom w:val="none" w:sz="0" w:space="0" w:color="auto"/>
        <w:right w:val="none" w:sz="0" w:space="0" w:color="auto"/>
      </w:divBdr>
    </w:div>
    <w:div w:id="1062368303">
      <w:marLeft w:val="0"/>
      <w:marRight w:val="0"/>
      <w:marTop w:val="0"/>
      <w:marBottom w:val="0"/>
      <w:divBdr>
        <w:top w:val="none" w:sz="0" w:space="0" w:color="auto"/>
        <w:left w:val="none" w:sz="0" w:space="0" w:color="auto"/>
        <w:bottom w:val="none" w:sz="0" w:space="0" w:color="auto"/>
        <w:right w:val="none" w:sz="0" w:space="0" w:color="auto"/>
      </w:divBdr>
    </w:div>
    <w:div w:id="1062368304">
      <w:marLeft w:val="0"/>
      <w:marRight w:val="0"/>
      <w:marTop w:val="0"/>
      <w:marBottom w:val="0"/>
      <w:divBdr>
        <w:top w:val="none" w:sz="0" w:space="0" w:color="auto"/>
        <w:left w:val="none" w:sz="0" w:space="0" w:color="auto"/>
        <w:bottom w:val="none" w:sz="0" w:space="0" w:color="auto"/>
        <w:right w:val="none" w:sz="0" w:space="0" w:color="auto"/>
      </w:divBdr>
    </w:div>
    <w:div w:id="1062368305">
      <w:marLeft w:val="0"/>
      <w:marRight w:val="0"/>
      <w:marTop w:val="0"/>
      <w:marBottom w:val="0"/>
      <w:divBdr>
        <w:top w:val="none" w:sz="0" w:space="0" w:color="auto"/>
        <w:left w:val="none" w:sz="0" w:space="0" w:color="auto"/>
        <w:bottom w:val="none" w:sz="0" w:space="0" w:color="auto"/>
        <w:right w:val="none" w:sz="0" w:space="0" w:color="auto"/>
      </w:divBdr>
    </w:div>
    <w:div w:id="1062368306">
      <w:marLeft w:val="0"/>
      <w:marRight w:val="0"/>
      <w:marTop w:val="0"/>
      <w:marBottom w:val="0"/>
      <w:divBdr>
        <w:top w:val="none" w:sz="0" w:space="0" w:color="auto"/>
        <w:left w:val="none" w:sz="0" w:space="0" w:color="auto"/>
        <w:bottom w:val="none" w:sz="0" w:space="0" w:color="auto"/>
        <w:right w:val="none" w:sz="0" w:space="0" w:color="auto"/>
      </w:divBdr>
    </w:div>
    <w:div w:id="1062368307">
      <w:marLeft w:val="0"/>
      <w:marRight w:val="0"/>
      <w:marTop w:val="0"/>
      <w:marBottom w:val="0"/>
      <w:divBdr>
        <w:top w:val="none" w:sz="0" w:space="0" w:color="auto"/>
        <w:left w:val="none" w:sz="0" w:space="0" w:color="auto"/>
        <w:bottom w:val="none" w:sz="0" w:space="0" w:color="auto"/>
        <w:right w:val="none" w:sz="0" w:space="0" w:color="auto"/>
      </w:divBdr>
    </w:div>
    <w:div w:id="1062368308">
      <w:marLeft w:val="0"/>
      <w:marRight w:val="0"/>
      <w:marTop w:val="0"/>
      <w:marBottom w:val="0"/>
      <w:divBdr>
        <w:top w:val="none" w:sz="0" w:space="0" w:color="auto"/>
        <w:left w:val="none" w:sz="0" w:space="0" w:color="auto"/>
        <w:bottom w:val="none" w:sz="0" w:space="0" w:color="auto"/>
        <w:right w:val="none" w:sz="0" w:space="0" w:color="auto"/>
      </w:divBdr>
    </w:div>
    <w:div w:id="1062368309">
      <w:marLeft w:val="0"/>
      <w:marRight w:val="0"/>
      <w:marTop w:val="0"/>
      <w:marBottom w:val="0"/>
      <w:divBdr>
        <w:top w:val="none" w:sz="0" w:space="0" w:color="auto"/>
        <w:left w:val="none" w:sz="0" w:space="0" w:color="auto"/>
        <w:bottom w:val="none" w:sz="0" w:space="0" w:color="auto"/>
        <w:right w:val="none" w:sz="0" w:space="0" w:color="auto"/>
      </w:divBdr>
    </w:div>
    <w:div w:id="1062368310">
      <w:marLeft w:val="0"/>
      <w:marRight w:val="0"/>
      <w:marTop w:val="0"/>
      <w:marBottom w:val="0"/>
      <w:divBdr>
        <w:top w:val="none" w:sz="0" w:space="0" w:color="auto"/>
        <w:left w:val="none" w:sz="0" w:space="0" w:color="auto"/>
        <w:bottom w:val="none" w:sz="0" w:space="0" w:color="auto"/>
        <w:right w:val="none" w:sz="0" w:space="0" w:color="auto"/>
      </w:divBdr>
    </w:div>
    <w:div w:id="1062368311">
      <w:marLeft w:val="0"/>
      <w:marRight w:val="0"/>
      <w:marTop w:val="0"/>
      <w:marBottom w:val="0"/>
      <w:divBdr>
        <w:top w:val="none" w:sz="0" w:space="0" w:color="auto"/>
        <w:left w:val="none" w:sz="0" w:space="0" w:color="auto"/>
        <w:bottom w:val="none" w:sz="0" w:space="0" w:color="auto"/>
        <w:right w:val="none" w:sz="0" w:space="0" w:color="auto"/>
      </w:divBdr>
    </w:div>
    <w:div w:id="1062368312">
      <w:marLeft w:val="0"/>
      <w:marRight w:val="0"/>
      <w:marTop w:val="0"/>
      <w:marBottom w:val="0"/>
      <w:divBdr>
        <w:top w:val="none" w:sz="0" w:space="0" w:color="auto"/>
        <w:left w:val="none" w:sz="0" w:space="0" w:color="auto"/>
        <w:bottom w:val="none" w:sz="0" w:space="0" w:color="auto"/>
        <w:right w:val="none" w:sz="0" w:space="0" w:color="auto"/>
      </w:divBdr>
    </w:div>
    <w:div w:id="1789465158">
      <w:bodyDiv w:val="1"/>
      <w:marLeft w:val="0"/>
      <w:marRight w:val="0"/>
      <w:marTop w:val="0"/>
      <w:marBottom w:val="0"/>
      <w:divBdr>
        <w:top w:val="none" w:sz="0" w:space="0" w:color="auto"/>
        <w:left w:val="none" w:sz="0" w:space="0" w:color="auto"/>
        <w:bottom w:val="none" w:sz="0" w:space="0" w:color="auto"/>
        <w:right w:val="none" w:sz="0" w:space="0" w:color="auto"/>
      </w:divBdr>
    </w:div>
    <w:div w:id="2094163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57818D-C98D-4BDF-823C-DE2D3130E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1571</Words>
  <Characters>12215</Characters>
  <Application>Microsoft Office Word</Application>
  <DocSecurity>0</DocSecurity>
  <Lines>101</Lines>
  <Paragraphs>27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KODA</Company>
  <LinksUpToDate>false</LinksUpToDate>
  <CharactersWithSpaces>13759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ZAG10</dc:creator>
  <cp:keywords/>
  <dc:description/>
  <cp:lastModifiedBy>User</cp:lastModifiedBy>
  <cp:revision>2</cp:revision>
  <cp:lastPrinted>2024-03-11T08:24:00Z</cp:lastPrinted>
  <dcterms:created xsi:type="dcterms:W3CDTF">2024-03-11T15:04:00Z</dcterms:created>
  <dcterms:modified xsi:type="dcterms:W3CDTF">2024-03-11T15:04:00Z</dcterms:modified>
</cp:coreProperties>
</file>